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236" w:rsidRPr="00226A81" w:rsidRDefault="00085236" w:rsidP="00085236">
      <w:pPr>
        <w:pStyle w:val="20"/>
        <w:numPr>
          <w:ilvl w:val="0"/>
          <w:numId w:val="0"/>
        </w:numPr>
        <w:ind w:left="576" w:hanging="576"/>
        <w:rPr>
          <w:lang w:eastAsia="el-GR"/>
        </w:rPr>
      </w:pPr>
      <w:bookmarkStart w:id="0" w:name="_Toc25929944"/>
      <w:r w:rsidRPr="00226A81">
        <w:rPr>
          <w:lang w:eastAsia="el-GR"/>
        </w:rPr>
        <w:t>ΠΑΡΑΡΤΗΜΑ Χ</w:t>
      </w:r>
      <w:r>
        <w:rPr>
          <w:lang w:val="en-US" w:eastAsia="el-GR"/>
        </w:rPr>
        <w:t>IV</w:t>
      </w:r>
      <w:r w:rsidRPr="00226A81">
        <w:rPr>
          <w:lang w:eastAsia="el-GR"/>
        </w:rPr>
        <w:t>: ΑΠΟΓΡΑΦΙΚΑ ΔΕΛΤΙΑ ΩΦΕΛΟΥΜΕΝΩΝ ΤΗΣ ΔΡΑΣΗΣ</w:t>
      </w:r>
      <w:bookmarkEnd w:id="0"/>
    </w:p>
    <w:p w:rsidR="00085236" w:rsidRPr="008B4173" w:rsidRDefault="00085236" w:rsidP="00085236">
      <w:pPr>
        <w:spacing w:line="20" w:lineRule="exact"/>
        <w:rPr>
          <w:rFonts w:ascii="Times New Roman" w:hAnsi="Times New Roman"/>
          <w:lang w:val="el-GR"/>
        </w:rPr>
      </w:pPr>
    </w:p>
    <w:p w:rsidR="00085236" w:rsidRPr="00490F70" w:rsidRDefault="00085236" w:rsidP="00085236">
      <w:pPr>
        <w:jc w:val="center"/>
        <w:rPr>
          <w:b/>
          <w:lang w:val="el-GR" w:eastAsia="el-GR"/>
        </w:rPr>
      </w:pPr>
      <w:r w:rsidRPr="00490F70">
        <w:rPr>
          <w:b/>
          <w:lang w:val="el-GR" w:eastAsia="el-GR"/>
        </w:rPr>
        <w:t>ΕΝΤΥΠΟ Ι – ΕΝΑΡΞΗ ΠΡΟΓΡΑΜΜΑΤΟΣ</w:t>
      </w:r>
    </w:p>
    <w:p w:rsidR="00085236" w:rsidRPr="00490F70" w:rsidRDefault="00085236" w:rsidP="00085236">
      <w:pPr>
        <w:jc w:val="center"/>
        <w:rPr>
          <w:b/>
          <w:lang w:val="el-GR" w:eastAsia="el-GR"/>
        </w:rPr>
      </w:pPr>
      <w:r w:rsidRPr="00490F70">
        <w:rPr>
          <w:b/>
          <w:lang w:val="el-GR" w:eastAsia="el-GR"/>
        </w:rPr>
        <w:t>ΠΛΗΡΟΦΟΡΙΑΚΑ ΣΤΟΙΧΕΙΑ ΩΦΕΛΟΥΜΕΝΩΝ ΤΟΥ ΠΡΟΓΡΑΜΜΑΤΟΣ</w:t>
      </w:r>
    </w:p>
    <w:p w:rsidR="00085236" w:rsidRPr="00226A81" w:rsidRDefault="00085236" w:rsidP="00085236">
      <w:pPr>
        <w:rPr>
          <w:rFonts w:ascii="Verdana" w:hAnsi="Verdana"/>
          <w:sz w:val="18"/>
          <w:szCs w:val="18"/>
          <w:lang w:val="el-GR"/>
        </w:rPr>
      </w:pPr>
    </w:p>
    <w:tbl>
      <w:tblPr>
        <w:tblW w:w="8748" w:type="dxa"/>
        <w:tblLook w:val="01E0" w:firstRow="1" w:lastRow="1" w:firstColumn="1" w:lastColumn="1" w:noHBand="0" w:noVBand="0"/>
      </w:tblPr>
      <w:tblGrid>
        <w:gridCol w:w="4786"/>
        <w:gridCol w:w="3962"/>
      </w:tblGrid>
      <w:tr w:rsidR="00085236" w:rsidRPr="00307205" w:rsidTr="00FF6606">
        <w:trPr>
          <w:trHeight w:val="442"/>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sidRPr="00465F90">
              <w:rPr>
                <w:rFonts w:ascii="Verdana" w:hAnsi="Verdana"/>
                <w:b/>
                <w:sz w:val="16"/>
                <w:szCs w:val="16"/>
              </w:rPr>
              <w:t xml:space="preserve">1. ΕΠΩΝΥΜΟ: </w:t>
            </w:r>
          </w:p>
        </w:tc>
        <w:tc>
          <w:tcPr>
            <w:tcW w:w="3962" w:type="dxa"/>
            <w:shd w:val="clear" w:color="auto" w:fill="auto"/>
            <w:vAlign w:val="center"/>
          </w:tcPr>
          <w:p w:rsidR="00085236" w:rsidRPr="00307205" w:rsidRDefault="00085236" w:rsidP="00FF6606">
            <w:pPr>
              <w:snapToGrid w:val="0"/>
              <w:ind w:left="360"/>
              <w:rPr>
                <w:rFonts w:ascii="Verdana" w:hAnsi="Verdana"/>
                <w:b/>
                <w:sz w:val="18"/>
                <w:szCs w:val="18"/>
              </w:rPr>
            </w:pPr>
          </w:p>
        </w:tc>
      </w:tr>
      <w:tr w:rsidR="00085236" w:rsidRPr="00307205" w:rsidTr="00FF6606">
        <w:trPr>
          <w:trHeight w:val="442"/>
        </w:trPr>
        <w:tc>
          <w:tcPr>
            <w:tcW w:w="4786" w:type="dxa"/>
            <w:shd w:val="clear" w:color="auto" w:fill="auto"/>
            <w:vAlign w:val="center"/>
          </w:tcPr>
          <w:p w:rsidR="00085236" w:rsidRDefault="00085236" w:rsidP="00FF6606">
            <w:pPr>
              <w:snapToGrid w:val="0"/>
              <w:ind w:left="360"/>
              <w:rPr>
                <w:rFonts w:ascii="Verdana" w:hAnsi="Verdana"/>
                <w:b/>
                <w:sz w:val="16"/>
                <w:szCs w:val="16"/>
              </w:rPr>
            </w:pPr>
            <w:r w:rsidRPr="00465F90">
              <w:rPr>
                <w:rFonts w:ascii="Verdana" w:hAnsi="Verdana"/>
                <w:b/>
                <w:sz w:val="16"/>
                <w:szCs w:val="16"/>
              </w:rPr>
              <w:t xml:space="preserve">2. ΟΝΟΜΑ:  </w:t>
            </w:r>
          </w:p>
          <w:p w:rsidR="00085236" w:rsidRPr="00465F90" w:rsidRDefault="00085236" w:rsidP="00FF6606">
            <w:pPr>
              <w:snapToGrid w:val="0"/>
              <w:ind w:left="360"/>
              <w:rPr>
                <w:rFonts w:ascii="Verdana" w:hAnsi="Verdana"/>
                <w:b/>
                <w:sz w:val="16"/>
                <w:szCs w:val="16"/>
              </w:rPr>
            </w:pPr>
          </w:p>
        </w:tc>
        <w:tc>
          <w:tcPr>
            <w:tcW w:w="3962" w:type="dxa"/>
            <w:shd w:val="clear" w:color="auto" w:fill="auto"/>
            <w:vAlign w:val="center"/>
          </w:tcPr>
          <w:p w:rsidR="00085236" w:rsidRPr="00307205" w:rsidRDefault="00085236" w:rsidP="00FF6606">
            <w:pPr>
              <w:snapToGrid w:val="0"/>
              <w:ind w:left="360"/>
              <w:rPr>
                <w:rFonts w:ascii="Verdana" w:hAnsi="Verdana"/>
                <w:b/>
                <w:sz w:val="18"/>
                <w:szCs w:val="18"/>
              </w:rPr>
            </w:pPr>
          </w:p>
        </w:tc>
      </w:tr>
      <w:tr w:rsidR="00085236" w:rsidRPr="00307205" w:rsidTr="00FF6606">
        <w:trPr>
          <w:trHeight w:val="357"/>
        </w:trPr>
        <w:tc>
          <w:tcPr>
            <w:tcW w:w="4786" w:type="dxa"/>
            <w:shd w:val="clear" w:color="auto" w:fill="auto"/>
            <w:vAlign w:val="center"/>
          </w:tcPr>
          <w:p w:rsidR="00085236" w:rsidRPr="00465F90" w:rsidRDefault="00085236" w:rsidP="00FF6606">
            <w:pPr>
              <w:snapToGrid w:val="0"/>
              <w:ind w:left="360"/>
              <w:rPr>
                <w:rFonts w:ascii="Verdana" w:hAnsi="Verdana"/>
                <w:sz w:val="16"/>
                <w:szCs w:val="16"/>
              </w:rPr>
            </w:pPr>
            <w:r w:rsidRPr="00465F90">
              <w:rPr>
                <w:rFonts w:ascii="Verdana" w:hAnsi="Verdana"/>
                <w:b/>
                <w:sz w:val="16"/>
                <w:szCs w:val="16"/>
              </w:rPr>
              <w:t>3</w:t>
            </w:r>
            <w:r>
              <w:rPr>
                <w:rFonts w:ascii="Verdana" w:hAnsi="Verdana"/>
                <w:b/>
                <w:sz w:val="16"/>
                <w:szCs w:val="16"/>
              </w:rPr>
              <w:t xml:space="preserve">. </w:t>
            </w:r>
            <w:r w:rsidRPr="00465F90">
              <w:rPr>
                <w:rFonts w:ascii="Verdana" w:hAnsi="Verdana"/>
                <w:b/>
                <w:sz w:val="16"/>
                <w:szCs w:val="16"/>
              </w:rPr>
              <w:t>ΑΜΚΑ:</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523"/>
        </w:trPr>
        <w:tc>
          <w:tcPr>
            <w:tcW w:w="4786" w:type="dxa"/>
            <w:shd w:val="clear" w:color="auto" w:fill="auto"/>
            <w:vAlign w:val="center"/>
          </w:tcPr>
          <w:p w:rsidR="00085236" w:rsidRPr="00F07954" w:rsidRDefault="00085236" w:rsidP="00FF6606">
            <w:pPr>
              <w:snapToGrid w:val="0"/>
              <w:ind w:left="360"/>
              <w:rPr>
                <w:rFonts w:ascii="Verdana" w:hAnsi="Verdana"/>
                <w:b/>
                <w:sz w:val="16"/>
                <w:szCs w:val="16"/>
              </w:rPr>
            </w:pPr>
            <w:r w:rsidRPr="00465F90">
              <w:rPr>
                <w:rFonts w:ascii="Verdana" w:hAnsi="Verdana"/>
                <w:b/>
                <w:sz w:val="16"/>
                <w:szCs w:val="16"/>
              </w:rPr>
              <w:t xml:space="preserve">4. </w:t>
            </w:r>
            <w:r>
              <w:rPr>
                <w:rFonts w:ascii="Verdana" w:hAnsi="Verdana"/>
                <w:b/>
                <w:sz w:val="16"/>
                <w:szCs w:val="16"/>
              </w:rPr>
              <w:t>ΑΦΜ:</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sidRPr="00465F90">
              <w:rPr>
                <w:rFonts w:ascii="Verdana" w:hAnsi="Verdana"/>
                <w:b/>
                <w:sz w:val="16"/>
                <w:szCs w:val="16"/>
              </w:rPr>
              <w:t>5. ΑΡΙΘΜΟΣ ΚΑΡΤΑΣ ΑΝΕΡΓΙΑΣ</w:t>
            </w:r>
            <w:r>
              <w:rPr>
                <w:rFonts w:ascii="Verdana" w:hAnsi="Verdana"/>
                <w:b/>
                <w:sz w:val="16"/>
                <w:szCs w:val="16"/>
              </w:rPr>
              <w:t>:</w:t>
            </w:r>
          </w:p>
        </w:tc>
        <w:tc>
          <w:tcPr>
            <w:tcW w:w="3962" w:type="dxa"/>
            <w:shd w:val="clear" w:color="auto" w:fill="auto"/>
            <w:vAlign w:val="center"/>
          </w:tcPr>
          <w:p w:rsidR="00085236" w:rsidRPr="00615549" w:rsidRDefault="00085236" w:rsidP="00FF6606">
            <w:pPr>
              <w:snapToGrid w:val="0"/>
              <w:ind w:left="360"/>
              <w:rPr>
                <w:rFonts w:ascii="Verdana" w:hAnsi="Verdana"/>
                <w:color w:val="FF0000"/>
                <w:sz w:val="16"/>
                <w:szCs w:val="16"/>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 xml:space="preserve">6. ΑΛΛΟ </w:t>
            </w:r>
            <w:r>
              <w:rPr>
                <w:rFonts w:ascii="Verdana" w:hAnsi="Verdana"/>
                <w:b/>
                <w:sz w:val="16"/>
                <w:szCs w:val="16"/>
                <w:lang w:val="en-US"/>
              </w:rPr>
              <w:t>ID</w:t>
            </w:r>
            <w:r>
              <w:rPr>
                <w:rFonts w:ascii="Verdana" w:hAnsi="Verdana"/>
                <w:b/>
                <w:sz w:val="16"/>
                <w:szCs w:val="16"/>
              </w:rPr>
              <w:t>:</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7.ΗΜΕΡΟΜΗΝΙΑ ΓΕΝΝΗΣΗΣ:</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8. ΦΥΛΟ:</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FF6606" w:rsidTr="00FF6606">
        <w:trPr>
          <w:trHeight w:val="523"/>
        </w:trPr>
        <w:tc>
          <w:tcPr>
            <w:tcW w:w="4786" w:type="dxa"/>
            <w:shd w:val="clear" w:color="auto" w:fill="auto"/>
            <w:vAlign w:val="center"/>
          </w:tcPr>
          <w:p w:rsidR="00085236" w:rsidRPr="00226A81" w:rsidRDefault="00085236" w:rsidP="00FF6606">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rsidR="00085236" w:rsidRPr="00226A81" w:rsidRDefault="00085236" w:rsidP="00FF6606">
            <w:pPr>
              <w:snapToGrid w:val="0"/>
              <w:ind w:left="360"/>
              <w:rPr>
                <w:rFonts w:ascii="Verdana" w:hAnsi="Verdana"/>
                <w:b/>
                <w:sz w:val="14"/>
                <w:szCs w:val="14"/>
                <w:lang w:val="el-GR"/>
              </w:rPr>
            </w:pPr>
            <w:r w:rsidRPr="00226A81">
              <w:rPr>
                <w:rFonts w:ascii="Verdana" w:hAnsi="Verdana"/>
                <w:b/>
                <w:sz w:val="14"/>
                <w:szCs w:val="14"/>
                <w:lang w:val="el-GR"/>
              </w:rPr>
              <w:t>(Επεξήγηση : Πρέπει να δηλώνεται η διεύθυνση στην οποία κατοικεί ο συμμετέχων κατά την ημερομηνία που εισέρχεται στη δράση.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rsidR="00085236" w:rsidRPr="00226A81" w:rsidRDefault="00085236" w:rsidP="00FF6606">
            <w:pPr>
              <w:snapToGrid w:val="0"/>
              <w:ind w:left="360"/>
              <w:rPr>
                <w:rFonts w:ascii="Verdana" w:hAnsi="Verdana"/>
                <w:sz w:val="18"/>
                <w:szCs w:val="18"/>
                <w:lang w:val="el-GR"/>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10</w:t>
            </w:r>
            <w:r w:rsidRPr="00465F90">
              <w:rPr>
                <w:rFonts w:ascii="Verdana" w:hAnsi="Verdana"/>
                <w:b/>
                <w:sz w:val="16"/>
                <w:szCs w:val="16"/>
              </w:rPr>
              <w:t>. Τ.Κ. :</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354"/>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11</w:t>
            </w:r>
            <w:r w:rsidRPr="00465F90">
              <w:rPr>
                <w:rFonts w:ascii="Verdana" w:hAnsi="Verdana"/>
                <w:b/>
                <w:sz w:val="16"/>
                <w:szCs w:val="16"/>
              </w:rPr>
              <w:t>. ΔΗΜΟΣ:</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354"/>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12</w:t>
            </w:r>
            <w:r w:rsidRPr="00465F90">
              <w:rPr>
                <w:rFonts w:ascii="Verdana" w:hAnsi="Verdana"/>
                <w:b/>
                <w:sz w:val="16"/>
                <w:szCs w:val="16"/>
              </w:rPr>
              <w:t>. ΤΗΛ.  ΕΠΙΚΟΙΝΩΝΙΑΣ:</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354"/>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13</w:t>
            </w:r>
            <w:r w:rsidRPr="00465F90">
              <w:rPr>
                <w:rFonts w:ascii="Verdana" w:hAnsi="Verdana"/>
                <w:b/>
                <w:sz w:val="16"/>
                <w:szCs w:val="16"/>
              </w:rPr>
              <w:t xml:space="preserve">. </w:t>
            </w:r>
            <w:r w:rsidRPr="00465F90">
              <w:rPr>
                <w:rFonts w:ascii="Verdana" w:hAnsi="Verdana"/>
                <w:b/>
                <w:sz w:val="16"/>
                <w:szCs w:val="16"/>
                <w:lang w:val="en-US"/>
              </w:rPr>
              <w:t>E</w:t>
            </w:r>
            <w:r w:rsidRPr="00465F90">
              <w:rPr>
                <w:rFonts w:ascii="Verdana" w:hAnsi="Verdana"/>
                <w:b/>
                <w:sz w:val="16"/>
                <w:szCs w:val="16"/>
              </w:rPr>
              <w:t>-</w:t>
            </w:r>
            <w:r w:rsidRPr="00465F90">
              <w:rPr>
                <w:rFonts w:ascii="Verdana" w:hAnsi="Verdana"/>
                <w:b/>
                <w:sz w:val="16"/>
                <w:szCs w:val="16"/>
                <w:lang w:val="en-US"/>
              </w:rPr>
              <w:t>mail</w:t>
            </w:r>
            <w:r w:rsidRPr="00465F90">
              <w:rPr>
                <w:rFonts w:ascii="Verdana" w:hAnsi="Verdana"/>
                <w:b/>
                <w:sz w:val="16"/>
                <w:szCs w:val="16"/>
              </w:rPr>
              <w:t xml:space="preserve">: </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FF6606" w:rsidTr="00FF6606">
        <w:trPr>
          <w:trHeight w:val="354"/>
        </w:trPr>
        <w:tc>
          <w:tcPr>
            <w:tcW w:w="4786" w:type="dxa"/>
            <w:shd w:val="clear" w:color="auto" w:fill="auto"/>
            <w:vAlign w:val="center"/>
          </w:tcPr>
          <w:p w:rsidR="00085236" w:rsidRDefault="00085236" w:rsidP="00FF6606">
            <w:pPr>
              <w:snapToGrid w:val="0"/>
              <w:ind w:left="360"/>
              <w:rPr>
                <w:rFonts w:ascii="Verdana" w:hAnsi="Verdana"/>
                <w:b/>
                <w:sz w:val="16"/>
                <w:szCs w:val="16"/>
              </w:rPr>
            </w:pPr>
            <w:r>
              <w:rPr>
                <w:rFonts w:ascii="Verdana" w:hAnsi="Verdana"/>
                <w:b/>
                <w:sz w:val="16"/>
                <w:szCs w:val="16"/>
              </w:rPr>
              <w:t>14. ΗΜΕΡΟΜΗΝΙΑ ΕΙΣΟΔΟΥ ΣΥΜΜΕΤΕΧΟΝΤΑ:</w:t>
            </w:r>
          </w:p>
        </w:tc>
        <w:tc>
          <w:tcPr>
            <w:tcW w:w="3962" w:type="dxa"/>
            <w:shd w:val="clear" w:color="auto" w:fill="auto"/>
            <w:vAlign w:val="center"/>
          </w:tcPr>
          <w:p w:rsidR="00085236" w:rsidRPr="00226A81" w:rsidRDefault="00085236" w:rsidP="00FF6606">
            <w:pPr>
              <w:snapToGrid w:val="0"/>
              <w:ind w:left="360"/>
              <w:rPr>
                <w:rFonts w:ascii="Verdana" w:hAnsi="Verdana"/>
                <w:i/>
                <w:color w:val="FF0000"/>
                <w:sz w:val="16"/>
                <w:szCs w:val="16"/>
                <w:lang w:val="el-GR"/>
              </w:rPr>
            </w:pPr>
            <w:r w:rsidRPr="00226A81">
              <w:rPr>
                <w:rFonts w:ascii="Verdana" w:hAnsi="Verdana"/>
                <w:i/>
                <w:color w:val="FF0000"/>
                <w:sz w:val="16"/>
                <w:szCs w:val="16"/>
                <w:lang w:val="el-GR"/>
              </w:rPr>
              <w:t xml:space="preserve">(Ημερομηνία έναρξης διοικητικής πράξης, πχ. σύμβαση όπως θα αναφέρεται στους ειδικούς όρους της απόφασης ένταξης για τις υποχρεώσεις των Δικαιούχων σε πράξεις με συλλογή </w:t>
            </w:r>
            <w:r>
              <w:rPr>
                <w:rFonts w:ascii="Verdana" w:hAnsi="Verdana"/>
                <w:i/>
                <w:color w:val="FF0000"/>
                <w:sz w:val="16"/>
                <w:szCs w:val="16"/>
                <w:lang w:val="en-US"/>
              </w:rPr>
              <w:t>microdata</w:t>
            </w:r>
            <w:r w:rsidRPr="00226A81">
              <w:rPr>
                <w:rFonts w:ascii="Verdana" w:hAnsi="Verdana"/>
                <w:i/>
                <w:color w:val="FF0000"/>
                <w:sz w:val="16"/>
                <w:szCs w:val="16"/>
                <w:lang w:val="el-GR"/>
              </w:rPr>
              <w:t>)</w:t>
            </w:r>
          </w:p>
        </w:tc>
      </w:tr>
    </w:tbl>
    <w:p w:rsidR="00085236" w:rsidRPr="00226A81" w:rsidRDefault="00085236" w:rsidP="00085236">
      <w:pPr>
        <w:rPr>
          <w:rFonts w:ascii="Verdana" w:hAnsi="Verdana"/>
          <w:sz w:val="18"/>
          <w:szCs w:val="18"/>
          <w:lang w:val="el-GR"/>
        </w:rPr>
      </w:pPr>
    </w:p>
    <w:p w:rsidR="00085236" w:rsidRPr="00226A81" w:rsidRDefault="00085236" w:rsidP="00085236">
      <w:pPr>
        <w:rPr>
          <w:rFonts w:ascii="Verdana" w:hAnsi="Verdana"/>
          <w:sz w:val="18"/>
          <w:szCs w:val="18"/>
          <w:lang w:val="el-GR"/>
        </w:rPr>
      </w:pP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3C1642">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proofErr w:type="spellStart"/>
      <w:r w:rsidRPr="00226A81">
        <w:rPr>
          <w:rFonts w:ascii="Verdana" w:hAnsi="Verdana"/>
          <w:b/>
          <w:sz w:val="18"/>
          <w:szCs w:val="18"/>
          <w:lang w:val="el-GR"/>
        </w:rPr>
        <w:t>ό,τι</w:t>
      </w:r>
      <w:proofErr w:type="spellEnd"/>
      <w:r w:rsidRPr="00226A81">
        <w:rPr>
          <w:rFonts w:ascii="Verdana" w:hAnsi="Verdana"/>
          <w:b/>
          <w:sz w:val="18"/>
          <w:szCs w:val="18"/>
          <w:lang w:val="el-GR"/>
        </w:rPr>
        <w:t xml:space="preserve"> ίσχυε κατά την ημερομηνία πρόσληψης στην επιχορηγούμενη επιχείρηση.</w:t>
      </w:r>
      <w:r w:rsidRPr="00226A81">
        <w:rPr>
          <w:rFonts w:ascii="Verdana" w:hAnsi="Verdana"/>
          <w:sz w:val="18"/>
          <w:szCs w:val="18"/>
          <w:lang w:val="el-GR"/>
        </w:rPr>
        <w:t xml:space="preserve"> Συνεπώς όλα τα δεδομένα σας για την ηλικία σας, την εργασιακή σας κατάσταση, το εκπαιδευτικό σας επίπεδο</w:t>
      </w:r>
      <w:r>
        <w:rPr>
          <w:rFonts w:ascii="Verdana" w:hAnsi="Verdana"/>
          <w:sz w:val="18"/>
          <w:szCs w:val="18"/>
          <w:lang w:val="el-GR"/>
        </w:rPr>
        <w:t xml:space="preserve"> </w:t>
      </w:r>
      <w:r w:rsidRPr="00226A81">
        <w:rPr>
          <w:rFonts w:ascii="Verdana" w:hAnsi="Verdana"/>
          <w:sz w:val="18"/>
          <w:szCs w:val="18"/>
          <w:lang w:val="el-GR"/>
        </w:rPr>
        <w:t xml:space="preserve">και την κοινωνική ομάδα στην οποία ενδεχομένως ανήκετε, θα πρέπει να απαντηθούν σύμφωνα με τα χαρακτηριστικά και την κατάσταση που είχατε την ανωτέρω ημερομηνία . </w:t>
      </w:r>
    </w:p>
    <w:p w:rsidR="00085236" w:rsidRPr="00226A81" w:rsidRDefault="00085236" w:rsidP="00085236">
      <w:pPr>
        <w:rPr>
          <w:rFonts w:ascii="Verdana" w:hAnsi="Verdana"/>
          <w:sz w:val="18"/>
          <w:szCs w:val="18"/>
          <w:lang w:val="el-GR"/>
        </w:rPr>
      </w:pPr>
    </w:p>
    <w:p w:rsidR="00085236" w:rsidRDefault="00085236" w:rsidP="00085236">
      <w:pPr>
        <w:rPr>
          <w:rFonts w:ascii="Verdana" w:hAnsi="Verdana"/>
          <w:b/>
          <w:sz w:val="18"/>
          <w:szCs w:val="18"/>
          <w:lang w:val="en-US"/>
        </w:rPr>
      </w:pPr>
    </w:p>
    <w:p w:rsidR="00085236" w:rsidRDefault="00085236" w:rsidP="00085236">
      <w:pPr>
        <w:rPr>
          <w:rFonts w:ascii="Verdana" w:hAnsi="Verdana"/>
          <w:b/>
          <w:sz w:val="18"/>
          <w:szCs w:val="18"/>
          <w:lang w:val="en-US"/>
        </w:rPr>
      </w:pPr>
    </w:p>
    <w:p w:rsidR="00085236" w:rsidRDefault="00085236" w:rsidP="00085236">
      <w:pPr>
        <w:rPr>
          <w:rFonts w:ascii="Verdana" w:hAnsi="Verdana"/>
          <w:b/>
          <w:sz w:val="18"/>
          <w:szCs w:val="18"/>
          <w:lang w:val="en-US"/>
        </w:rPr>
      </w:pPr>
    </w:p>
    <w:p w:rsidR="00085236" w:rsidRDefault="00085236" w:rsidP="00085236">
      <w:pPr>
        <w:rPr>
          <w:rFonts w:ascii="Verdana" w:hAnsi="Verdana"/>
          <w:b/>
          <w:sz w:val="18"/>
          <w:szCs w:val="18"/>
          <w:lang w:val="en-US"/>
        </w:rPr>
      </w:pPr>
    </w:p>
    <w:p w:rsidR="00085236" w:rsidRPr="00085236" w:rsidRDefault="00085236" w:rsidP="00085236">
      <w:pPr>
        <w:rPr>
          <w:rFonts w:ascii="Verdana" w:hAnsi="Verdana"/>
          <w:b/>
          <w:sz w:val="18"/>
          <w:szCs w:val="18"/>
          <w:lang w:val="en-US"/>
        </w:rPr>
      </w:pPr>
    </w:p>
    <w:tbl>
      <w:tblPr>
        <w:tblW w:w="9249" w:type="dxa"/>
        <w:jc w:val="center"/>
        <w:tblInd w:w="-115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042"/>
        <w:gridCol w:w="6725"/>
        <w:gridCol w:w="741"/>
        <w:gridCol w:w="741"/>
      </w:tblGrid>
      <w:tr w:rsidR="00085236" w:rsidRPr="00307205" w:rsidTr="00FF6606">
        <w:trPr>
          <w:trHeight w:val="475"/>
          <w:tblHeader/>
          <w:jc w:val="center"/>
        </w:trPr>
        <w:tc>
          <w:tcPr>
            <w:tcW w:w="1042" w:type="dxa"/>
            <w:tcBorders>
              <w:bottom w:val="single" w:sz="4" w:space="0" w:color="999999"/>
            </w:tcBorders>
            <w:shd w:val="clear" w:color="auto" w:fill="C0C0C0"/>
            <w:vAlign w:val="center"/>
          </w:tcPr>
          <w:p w:rsidR="00085236" w:rsidRPr="00226A81" w:rsidRDefault="00085236" w:rsidP="00FF6606">
            <w:pPr>
              <w:jc w:val="center"/>
              <w:rPr>
                <w:rFonts w:ascii="Verdana" w:hAnsi="Verdana"/>
                <w:b/>
                <w:sz w:val="18"/>
                <w:szCs w:val="18"/>
                <w:lang w:val="el-GR"/>
              </w:rPr>
            </w:pPr>
          </w:p>
        </w:tc>
        <w:tc>
          <w:tcPr>
            <w:tcW w:w="6725" w:type="dxa"/>
            <w:tcBorders>
              <w:bottom w:val="single" w:sz="4" w:space="0" w:color="999999"/>
            </w:tcBorders>
            <w:shd w:val="clear" w:color="auto" w:fill="C0C0C0"/>
          </w:tcPr>
          <w:p w:rsidR="00085236" w:rsidRPr="00226A81" w:rsidRDefault="00085236" w:rsidP="00FF6606">
            <w:pPr>
              <w:jc w:val="center"/>
              <w:rPr>
                <w:rFonts w:ascii="Verdana" w:hAnsi="Verdana"/>
                <w:b/>
                <w:sz w:val="18"/>
                <w:szCs w:val="18"/>
                <w:lang w:val="el-GR"/>
              </w:rPr>
            </w:pPr>
          </w:p>
        </w:tc>
        <w:tc>
          <w:tcPr>
            <w:tcW w:w="741" w:type="dxa"/>
            <w:tcBorders>
              <w:bottom w:val="single" w:sz="4" w:space="0" w:color="999999"/>
            </w:tcBorders>
            <w:shd w:val="clear" w:color="auto" w:fill="C0C0C0"/>
            <w:vAlign w:val="center"/>
          </w:tcPr>
          <w:p w:rsidR="00085236" w:rsidRPr="00307205" w:rsidRDefault="00085236" w:rsidP="00FF6606">
            <w:pPr>
              <w:jc w:val="center"/>
              <w:rPr>
                <w:rFonts w:ascii="Verdana" w:hAnsi="Verdana"/>
                <w:b/>
                <w:sz w:val="18"/>
                <w:szCs w:val="18"/>
              </w:rPr>
            </w:pPr>
            <w:r w:rsidRPr="00307205">
              <w:rPr>
                <w:rFonts w:ascii="Verdana" w:hAnsi="Verdana"/>
                <w:b/>
                <w:sz w:val="18"/>
                <w:szCs w:val="18"/>
              </w:rPr>
              <w:t>ΝΑΙ</w:t>
            </w:r>
          </w:p>
        </w:tc>
        <w:tc>
          <w:tcPr>
            <w:tcW w:w="741" w:type="dxa"/>
            <w:tcBorders>
              <w:bottom w:val="single" w:sz="4" w:space="0" w:color="999999"/>
            </w:tcBorders>
            <w:shd w:val="clear" w:color="auto" w:fill="C0C0C0"/>
            <w:vAlign w:val="center"/>
          </w:tcPr>
          <w:p w:rsidR="00085236" w:rsidRPr="00307205" w:rsidRDefault="00085236" w:rsidP="00FF6606">
            <w:pPr>
              <w:jc w:val="center"/>
              <w:rPr>
                <w:rFonts w:ascii="Verdana" w:hAnsi="Verdana"/>
                <w:b/>
                <w:sz w:val="18"/>
                <w:szCs w:val="18"/>
              </w:rPr>
            </w:pPr>
            <w:r w:rsidRPr="00307205">
              <w:rPr>
                <w:rFonts w:ascii="Verdana" w:hAnsi="Verdana"/>
                <w:b/>
                <w:sz w:val="18"/>
                <w:szCs w:val="18"/>
              </w:rPr>
              <w:t>ΟΧΙ</w:t>
            </w:r>
          </w:p>
        </w:tc>
      </w:tr>
      <w:tr w:rsidR="00085236" w:rsidRPr="00FF6606" w:rsidTr="00FF6606">
        <w:trPr>
          <w:trHeight w:val="580"/>
          <w:jc w:val="center"/>
        </w:trPr>
        <w:tc>
          <w:tcPr>
            <w:tcW w:w="1042" w:type="dxa"/>
            <w:tcBorders>
              <w:bottom w:val="single" w:sz="4" w:space="0" w:color="999999"/>
            </w:tcBorders>
            <w:shd w:val="pct15" w:color="auto" w:fill="auto"/>
            <w:vAlign w:val="center"/>
          </w:tcPr>
          <w:p w:rsidR="00085236" w:rsidRPr="00F00643" w:rsidRDefault="00085236" w:rsidP="00FF6606">
            <w:pPr>
              <w:jc w:val="center"/>
              <w:rPr>
                <w:rFonts w:ascii="Verdana" w:hAnsi="Verdana"/>
                <w:b/>
                <w:sz w:val="16"/>
                <w:szCs w:val="16"/>
              </w:rPr>
            </w:pPr>
            <w:r w:rsidRPr="00F00643">
              <w:rPr>
                <w:rFonts w:ascii="Verdana" w:hAnsi="Verdana"/>
                <w:b/>
                <w:sz w:val="16"/>
                <w:szCs w:val="16"/>
              </w:rPr>
              <w:t xml:space="preserve">Α. </w:t>
            </w:r>
          </w:p>
        </w:tc>
        <w:tc>
          <w:tcPr>
            <w:tcW w:w="6725" w:type="dxa"/>
            <w:tcBorders>
              <w:bottom w:val="single" w:sz="4" w:space="0" w:color="999999"/>
            </w:tcBorders>
            <w:shd w:val="pct15" w:color="auto" w:fill="auto"/>
            <w:vAlign w:val="center"/>
          </w:tcPr>
          <w:p w:rsidR="00085236" w:rsidRPr="00226A81" w:rsidRDefault="00085236" w:rsidP="00FF6606">
            <w:pPr>
              <w:rPr>
                <w:rFonts w:ascii="Verdana" w:hAnsi="Verdana"/>
                <w:b/>
                <w:sz w:val="18"/>
                <w:szCs w:val="18"/>
                <w:lang w:val="el-GR"/>
              </w:rPr>
            </w:pPr>
            <w:r w:rsidRPr="00226A81">
              <w:rPr>
                <w:rFonts w:ascii="Verdana" w:hAnsi="Verdana"/>
                <w:b/>
                <w:sz w:val="18"/>
                <w:szCs w:val="18"/>
                <w:lang w:val="el-GR"/>
              </w:rPr>
              <w:t>ΚΑΘΕΣΤΩΣ ΕΡΓΑΣΙΑΣ ΚΑΤΑ ΤΗΝ ΕΙΣΟΔΟ</w:t>
            </w:r>
          </w:p>
        </w:tc>
        <w:tc>
          <w:tcPr>
            <w:tcW w:w="741" w:type="dxa"/>
            <w:tcBorders>
              <w:bottom w:val="single" w:sz="4" w:space="0" w:color="999999"/>
            </w:tcBorders>
            <w:shd w:val="pct15" w:color="auto" w:fill="auto"/>
            <w:vAlign w:val="center"/>
          </w:tcPr>
          <w:p w:rsidR="00085236" w:rsidRPr="00226A81" w:rsidRDefault="00085236" w:rsidP="00FF6606">
            <w:pPr>
              <w:jc w:val="center"/>
              <w:rPr>
                <w:rFonts w:ascii="Verdana" w:hAnsi="Verdana"/>
                <w:b/>
                <w:sz w:val="18"/>
                <w:szCs w:val="18"/>
                <w:lang w:val="el-GR"/>
              </w:rPr>
            </w:pPr>
          </w:p>
        </w:tc>
        <w:tc>
          <w:tcPr>
            <w:tcW w:w="741" w:type="dxa"/>
            <w:tcBorders>
              <w:bottom w:val="single" w:sz="4" w:space="0" w:color="999999"/>
            </w:tcBorders>
            <w:shd w:val="pct15" w:color="auto" w:fill="auto"/>
            <w:vAlign w:val="center"/>
          </w:tcPr>
          <w:p w:rsidR="00085236" w:rsidRPr="00226A81" w:rsidRDefault="00085236" w:rsidP="00FF6606">
            <w:pPr>
              <w:jc w:val="center"/>
              <w:rPr>
                <w:rFonts w:ascii="Verdana" w:hAnsi="Verdana"/>
                <w:b/>
                <w:sz w:val="18"/>
                <w:szCs w:val="18"/>
                <w:lang w:val="el-GR"/>
              </w:rPr>
            </w:pPr>
          </w:p>
        </w:tc>
      </w:tr>
      <w:tr w:rsidR="00085236" w:rsidRPr="00F00643" w:rsidTr="00FF6606">
        <w:trPr>
          <w:trHeight w:val="580"/>
          <w:jc w:val="center"/>
        </w:trPr>
        <w:tc>
          <w:tcPr>
            <w:tcW w:w="1042" w:type="dxa"/>
            <w:tcBorders>
              <w:bottom w:val="single" w:sz="4" w:space="0" w:color="999999"/>
            </w:tcBorders>
            <w:shd w:val="pct15" w:color="auto" w:fill="auto"/>
            <w:vAlign w:val="center"/>
          </w:tcPr>
          <w:p w:rsidR="00085236" w:rsidRPr="002769F7" w:rsidRDefault="00085236" w:rsidP="00FF6606">
            <w:pPr>
              <w:jc w:val="center"/>
              <w:rPr>
                <w:rFonts w:ascii="Verdana" w:hAnsi="Verdana"/>
                <w:sz w:val="16"/>
                <w:szCs w:val="16"/>
              </w:rPr>
            </w:pPr>
            <w:r w:rsidRPr="000E08D3">
              <w:rPr>
                <w:rFonts w:ascii="Verdana" w:hAnsi="Verdana"/>
                <w:sz w:val="16"/>
                <w:szCs w:val="16"/>
              </w:rPr>
              <w:t>Α1</w:t>
            </w:r>
          </w:p>
        </w:tc>
        <w:tc>
          <w:tcPr>
            <w:tcW w:w="6725" w:type="dxa"/>
            <w:tcBorders>
              <w:bottom w:val="single" w:sz="4" w:space="0" w:color="999999"/>
            </w:tcBorders>
            <w:shd w:val="pct15" w:color="auto" w:fill="auto"/>
            <w:vAlign w:val="center"/>
          </w:tcPr>
          <w:p w:rsidR="00085236" w:rsidRPr="00226A81" w:rsidRDefault="00085236" w:rsidP="00FF6606">
            <w:pPr>
              <w:rPr>
                <w:rFonts w:ascii="Verdana" w:hAnsi="Verdana"/>
                <w:b/>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tcBorders>
              <w:bottom w:val="single" w:sz="4" w:space="0" w:color="999999"/>
            </w:tcBorders>
            <w:shd w:val="pct15" w:color="auto" w:fill="auto"/>
            <w:vAlign w:val="center"/>
          </w:tcPr>
          <w:p w:rsidR="00085236" w:rsidRPr="00F00643" w:rsidRDefault="00085236" w:rsidP="00FF6606">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c>
          <w:tcPr>
            <w:tcW w:w="741" w:type="dxa"/>
            <w:tcBorders>
              <w:bottom w:val="single" w:sz="4" w:space="0" w:color="999999"/>
            </w:tcBorders>
            <w:shd w:val="pct15" w:color="auto" w:fill="auto"/>
            <w:vAlign w:val="center"/>
          </w:tcPr>
          <w:p w:rsidR="00085236" w:rsidRPr="00F00643" w:rsidRDefault="00085236" w:rsidP="00FF6606">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F00643" w:rsidTr="00FF6606">
        <w:trPr>
          <w:trHeight w:val="580"/>
          <w:jc w:val="center"/>
        </w:trPr>
        <w:tc>
          <w:tcPr>
            <w:tcW w:w="1042" w:type="dxa"/>
            <w:shd w:val="clear" w:color="auto" w:fill="auto"/>
            <w:vAlign w:val="center"/>
          </w:tcPr>
          <w:p w:rsidR="00085236" w:rsidRPr="002769F7" w:rsidRDefault="00085236" w:rsidP="00FF6606">
            <w:pPr>
              <w:jc w:val="center"/>
              <w:rPr>
                <w:rFonts w:ascii="Verdana" w:hAnsi="Verdana"/>
                <w:sz w:val="16"/>
                <w:szCs w:val="16"/>
              </w:rPr>
            </w:pPr>
            <w:r>
              <w:rPr>
                <w:rFonts w:ascii="Verdana" w:hAnsi="Verdana"/>
                <w:sz w:val="16"/>
                <w:szCs w:val="16"/>
              </w:rPr>
              <w:t>Α1.1</w:t>
            </w:r>
          </w:p>
        </w:tc>
        <w:tc>
          <w:tcPr>
            <w:tcW w:w="6725" w:type="dxa"/>
            <w:shd w:val="clear" w:color="auto" w:fill="auto"/>
            <w:vAlign w:val="center"/>
          </w:tcPr>
          <w:p w:rsidR="00085236" w:rsidRPr="00AD21A8" w:rsidRDefault="00085236" w:rsidP="00FF6606">
            <w:pPr>
              <w:rPr>
                <w:rFonts w:ascii="Verdana" w:hAnsi="Verdana"/>
                <w:sz w:val="16"/>
                <w:szCs w:val="16"/>
                <w:lang w:val="el-GR"/>
              </w:rPr>
            </w:pPr>
            <w:r w:rsidRPr="00AD21A8">
              <w:rPr>
                <w:rFonts w:ascii="Verdana" w:hAnsi="Verdana"/>
                <w:sz w:val="16"/>
                <w:szCs w:val="16"/>
                <w:lang w:val="el-GR"/>
              </w:rPr>
              <w:t>Είμαι 25 ετών και άνω και εγγεγραμμένος/η άνεργος/η στον ΟΑΕΔ με κάρτα ανεργίας σε ισχύ και διάστημα  ανεργίας πάνω από δώδεκα (12) συνεχείς μήνες ; (&gt;12 μήνες)</w:t>
            </w:r>
          </w:p>
        </w:tc>
        <w:tc>
          <w:tcPr>
            <w:tcW w:w="741" w:type="dxa"/>
            <w:shd w:val="clear" w:color="auto" w:fill="auto"/>
            <w:vAlign w:val="center"/>
          </w:tcPr>
          <w:p w:rsidR="00085236" w:rsidRPr="00F00643" w:rsidRDefault="00085236" w:rsidP="00FF6606">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F00643" w:rsidRDefault="00085236" w:rsidP="00FF6606">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F00643" w:rsidTr="00FF6606">
        <w:trPr>
          <w:trHeight w:val="580"/>
          <w:jc w:val="center"/>
        </w:trPr>
        <w:tc>
          <w:tcPr>
            <w:tcW w:w="1042" w:type="dxa"/>
            <w:shd w:val="pct15" w:color="auto" w:fill="auto"/>
            <w:vAlign w:val="center"/>
          </w:tcPr>
          <w:p w:rsidR="00085236" w:rsidRPr="002769F7" w:rsidRDefault="00085236" w:rsidP="00FF6606">
            <w:pPr>
              <w:jc w:val="center"/>
              <w:rPr>
                <w:rFonts w:ascii="Verdana" w:hAnsi="Verdana"/>
                <w:sz w:val="16"/>
                <w:szCs w:val="16"/>
              </w:rPr>
            </w:pPr>
            <w:r>
              <w:rPr>
                <w:rFonts w:ascii="Verdana" w:hAnsi="Verdana"/>
                <w:sz w:val="16"/>
                <w:szCs w:val="16"/>
              </w:rPr>
              <w:t>Α1.2</w:t>
            </w:r>
          </w:p>
        </w:tc>
        <w:tc>
          <w:tcPr>
            <w:tcW w:w="6725" w:type="dxa"/>
            <w:shd w:val="pct15" w:color="auto" w:fill="auto"/>
            <w:vAlign w:val="center"/>
          </w:tcPr>
          <w:p w:rsidR="00085236" w:rsidRPr="000E08D3" w:rsidRDefault="00085236" w:rsidP="00FF6606">
            <w:pPr>
              <w:rPr>
                <w:rFonts w:ascii="Verdana" w:hAnsi="Verdana"/>
                <w:sz w:val="18"/>
                <w:szCs w:val="18"/>
                <w:highlight w:val="magenta"/>
              </w:rPr>
            </w:pPr>
            <w:r w:rsidRPr="00226A81">
              <w:rPr>
                <w:rFonts w:ascii="Verdana" w:hAnsi="Verdana"/>
                <w:sz w:val="18"/>
                <w:szCs w:val="18"/>
                <w:lang w:val="el-GR"/>
              </w:rPr>
              <w:t xml:space="preserve">Είμαι κάτω των 25 ετών και εγγεγραμμένος/η άνεργος/η στον ΟΑΕΔ με κάρτα ανεργίας σε ισχύ και διάστημα ανεργίας πάνω από έξι (6) συνεχείς μήνες; </w:t>
            </w:r>
            <w:r w:rsidRPr="000E08D3">
              <w:rPr>
                <w:rFonts w:ascii="Verdana" w:hAnsi="Verdana"/>
                <w:sz w:val="18"/>
                <w:szCs w:val="18"/>
              </w:rPr>
              <w:t xml:space="preserve">(&gt; 6 </w:t>
            </w:r>
            <w:proofErr w:type="spellStart"/>
            <w:r w:rsidRPr="000E08D3">
              <w:rPr>
                <w:rFonts w:ascii="Verdana" w:hAnsi="Verdana"/>
                <w:sz w:val="18"/>
                <w:szCs w:val="18"/>
              </w:rPr>
              <w:t>μήνες</w:t>
            </w:r>
            <w:proofErr w:type="spellEnd"/>
            <w:r w:rsidRPr="000E08D3">
              <w:rPr>
                <w:rFonts w:ascii="Verdana" w:hAnsi="Verdana"/>
                <w:sz w:val="18"/>
                <w:szCs w:val="18"/>
              </w:rPr>
              <w:t>)</w:t>
            </w:r>
          </w:p>
        </w:tc>
        <w:tc>
          <w:tcPr>
            <w:tcW w:w="741" w:type="dxa"/>
            <w:shd w:val="pct15" w:color="auto" w:fill="auto"/>
            <w:vAlign w:val="center"/>
          </w:tcPr>
          <w:p w:rsidR="00085236" w:rsidRPr="00F00643" w:rsidRDefault="00085236" w:rsidP="00FF6606">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F00643" w:rsidRDefault="00085236" w:rsidP="00FF6606">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sidRPr="003D26EC">
              <w:rPr>
                <w:rFonts w:ascii="Verdana" w:hAnsi="Verdana"/>
                <w:sz w:val="16"/>
                <w:szCs w:val="16"/>
              </w:rPr>
              <w:t>Α</w:t>
            </w:r>
            <w:r>
              <w:rPr>
                <w:rFonts w:ascii="Verdana" w:hAnsi="Verdana"/>
                <w:sz w:val="16"/>
                <w:szCs w:val="16"/>
              </w:rPr>
              <w:t>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81451F"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sidRPr="0081451F">
              <w:rPr>
                <w:rFonts w:ascii="Verdana" w:hAnsi="Verdana"/>
                <w:sz w:val="16"/>
                <w:szCs w:val="16"/>
              </w:rPr>
              <w:t>Α2.0</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81451F">
              <w:rPr>
                <w:rFonts w:ascii="Verdana" w:hAnsi="Verdana"/>
                <w:sz w:val="18"/>
                <w:szCs w:val="18"/>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pct15" w:color="auto" w:fill="auto"/>
            <w:vAlign w:val="center"/>
          </w:tcPr>
          <w:p w:rsidR="00085236" w:rsidRPr="0081451F" w:rsidRDefault="00085236" w:rsidP="00FF6606">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81451F" w:rsidRDefault="00085236" w:rsidP="00FF6606">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sidRPr="003D26EC">
              <w:rPr>
                <w:rFonts w:ascii="Verdana" w:hAnsi="Verdana"/>
                <w:sz w:val="16"/>
                <w:szCs w:val="16"/>
              </w:rPr>
              <w:t>Α</w:t>
            </w:r>
            <w:r>
              <w:rPr>
                <w:rFonts w:ascii="Verdana" w:hAnsi="Verdana"/>
                <w:sz w:val="16"/>
                <w:szCs w:val="16"/>
              </w:rPr>
              <w:t>2</w:t>
            </w:r>
            <w:r w:rsidRPr="003D26EC">
              <w:rPr>
                <w:rFonts w:ascii="Verdana" w:hAnsi="Verdana"/>
                <w:sz w:val="16"/>
                <w:szCs w:val="16"/>
              </w:rPr>
              <w:t>.1</w:t>
            </w:r>
          </w:p>
        </w:tc>
        <w:tc>
          <w:tcPr>
            <w:tcW w:w="6725" w:type="dxa"/>
            <w:shd w:val="pct15" w:color="auto" w:fill="auto"/>
            <w:vAlign w:val="center"/>
          </w:tcPr>
          <w:p w:rsidR="00085236" w:rsidRPr="00AD3630" w:rsidRDefault="00085236" w:rsidP="00FF6606">
            <w:pPr>
              <w:rPr>
                <w:rFonts w:ascii="Verdana" w:hAnsi="Verdana"/>
                <w:sz w:val="18"/>
                <w:szCs w:val="18"/>
              </w:rPr>
            </w:pPr>
            <w:r w:rsidRPr="00F520E8">
              <w:rPr>
                <w:rFonts w:ascii="Verdana" w:hAnsi="Verdana"/>
                <w:sz w:val="18"/>
                <w:szCs w:val="18"/>
              </w:rPr>
              <w:t>Απα</w:t>
            </w:r>
            <w:proofErr w:type="spellStart"/>
            <w:r w:rsidRPr="00F520E8">
              <w:rPr>
                <w:rFonts w:ascii="Verdana" w:hAnsi="Verdana"/>
                <w:sz w:val="18"/>
                <w:szCs w:val="18"/>
              </w:rPr>
              <w:t>σχολούμ</w:t>
            </w:r>
            <w:proofErr w:type="spellEnd"/>
            <w:r w:rsidRPr="00F520E8">
              <w:rPr>
                <w:rFonts w:ascii="Verdana" w:hAnsi="Verdana"/>
                <w:sz w:val="18"/>
                <w:szCs w:val="18"/>
              </w:rPr>
              <w:t xml:space="preserve">αι </w:t>
            </w:r>
            <w:proofErr w:type="spellStart"/>
            <w:r w:rsidRPr="00F520E8">
              <w:rPr>
                <w:rFonts w:ascii="Verdana" w:hAnsi="Verdana"/>
                <w:sz w:val="18"/>
                <w:szCs w:val="18"/>
              </w:rPr>
              <w:t>στον</w:t>
            </w:r>
            <w:proofErr w:type="spellEnd"/>
            <w:r w:rsidRPr="00F520E8">
              <w:rPr>
                <w:rFonts w:ascii="Verdana" w:hAnsi="Verdana"/>
                <w:sz w:val="18"/>
                <w:szCs w:val="18"/>
              </w:rPr>
              <w:t xml:space="preserve"> </w:t>
            </w:r>
            <w:proofErr w:type="spellStart"/>
            <w:r w:rsidRPr="00F520E8">
              <w:rPr>
                <w:rFonts w:ascii="Verdana" w:hAnsi="Verdana"/>
                <w:sz w:val="18"/>
                <w:szCs w:val="18"/>
              </w:rPr>
              <w:t>ιδιωτικό</w:t>
            </w:r>
            <w:proofErr w:type="spellEnd"/>
            <w:r w:rsidRPr="00F520E8">
              <w:rPr>
                <w:rFonts w:ascii="Verdana" w:hAnsi="Verdana"/>
                <w:sz w:val="18"/>
                <w:szCs w:val="18"/>
              </w:rPr>
              <w:t xml:space="preserve"> </w:t>
            </w:r>
            <w:proofErr w:type="spellStart"/>
            <w:r w:rsidRPr="00F520E8">
              <w:rPr>
                <w:rFonts w:ascii="Verdana" w:hAnsi="Verdana"/>
                <w:sz w:val="18"/>
                <w:szCs w:val="18"/>
              </w:rPr>
              <w:t>τομέ</w:t>
            </w:r>
            <w:proofErr w:type="spellEnd"/>
            <w:r w:rsidRPr="00F520E8">
              <w:rPr>
                <w:rFonts w:ascii="Verdana" w:hAnsi="Verdana"/>
                <w:sz w:val="18"/>
                <w:szCs w:val="18"/>
              </w:rPr>
              <w:t>α</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w:t>
            </w:r>
            <w:r w:rsidRPr="003D26EC">
              <w:rPr>
                <w:rFonts w:ascii="Verdana" w:hAnsi="Verdana"/>
                <w:sz w:val="16"/>
                <w:szCs w:val="16"/>
              </w:rPr>
              <w:t>.</w:t>
            </w:r>
            <w:r>
              <w:rPr>
                <w:rFonts w:ascii="Verdana" w:hAnsi="Verdana"/>
                <w:sz w:val="16"/>
                <w:szCs w:val="16"/>
              </w:rPr>
              <w:t>1.1</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Α2.1.3</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Α2.1.4</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Α2.1.5</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Α2.1.6</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 xml:space="preserve">Απασχολούμαι αμειβόμενος/η με </w:t>
            </w:r>
            <w:proofErr w:type="spellStart"/>
            <w:r w:rsidRPr="00226A81">
              <w:rPr>
                <w:rFonts w:ascii="Verdana" w:hAnsi="Verdana"/>
                <w:sz w:val="18"/>
                <w:szCs w:val="18"/>
                <w:lang w:val="el-GR"/>
              </w:rPr>
              <w:t>εργόσημο</w:t>
            </w:r>
            <w:proofErr w:type="spellEnd"/>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Α2.2.1</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Α2.2.2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Α2.2.3</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Α2.3</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αυτοαπασχολούμενος/η</w:t>
            </w:r>
          </w:p>
          <w:p w:rsidR="00085236" w:rsidRPr="00226A81" w:rsidRDefault="00085236" w:rsidP="00FF6606">
            <w:pPr>
              <w:rPr>
                <w:sz w:val="18"/>
                <w:szCs w:val="18"/>
                <w:lang w:val="el-GR"/>
              </w:rPr>
            </w:pPr>
            <w:r w:rsidRPr="00226A81">
              <w:rPr>
                <w:i/>
                <w:sz w:val="16"/>
                <w:szCs w:val="16"/>
                <w:lang w:val="el-GR"/>
              </w:rPr>
              <w:t>(Επεξήγηση :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226A81">
              <w:rPr>
                <w:i/>
                <w:sz w:val="16"/>
                <w:szCs w:val="16"/>
                <w:lang w:val="el-GR"/>
              </w:rPr>
              <w:t>π.χ</w:t>
            </w:r>
            <w:proofErr w:type="spellEnd"/>
            <w:r w:rsidRPr="00226A81">
              <w:rPr>
                <w:i/>
                <w:sz w:val="16"/>
                <w:szCs w:val="16"/>
                <w:lang w:val="el-GR"/>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226A81">
              <w:rPr>
                <w:i/>
                <w:sz w:val="16"/>
                <w:szCs w:val="16"/>
                <w:lang w:val="el-GR"/>
              </w:rPr>
              <w:t>συμβοηθούντα</w:t>
            </w:r>
            <w:proofErr w:type="spellEnd"/>
            <w:r w:rsidRPr="00226A81">
              <w:rPr>
                <w:i/>
                <w:sz w:val="16"/>
                <w:szCs w:val="16"/>
                <w:lang w:val="el-GR"/>
              </w:rPr>
              <w:t xml:space="preserve"> μέλη οικογενειακών επιχειρήσεων)</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0E08D3">
              <w:rPr>
                <w:rFonts w:ascii="Verdana" w:hAnsi="Verdana"/>
                <w:sz w:val="18"/>
                <w:szCs w:val="18"/>
              </w:rPr>
              <w:fldChar w:fldCharType="begin">
                <w:ffData>
                  <w:name w:val=""/>
                  <w:enabled/>
                  <w:calcOnExit w:val="0"/>
                  <w:checkBox>
                    <w:sizeAuto/>
                    <w:default w:val="0"/>
                  </w:checkBox>
                </w:ffData>
              </w:fldChar>
            </w:r>
            <w:r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Α2.4</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Α3</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w:t>
            </w:r>
          </w:p>
          <w:p w:rsidR="00085236" w:rsidRPr="00226A81" w:rsidRDefault="00085236" w:rsidP="00FF6606">
            <w:pPr>
              <w:rPr>
                <w:rFonts w:ascii="Verdana" w:hAnsi="Verdana"/>
                <w:sz w:val="18"/>
                <w:szCs w:val="18"/>
                <w:lang w:val="el-GR"/>
              </w:rPr>
            </w:pPr>
            <w:r w:rsidRPr="00226A81">
              <w:rPr>
                <w:rFonts w:ascii="Verdana" w:hAnsi="Verdana"/>
                <w:sz w:val="18"/>
                <w:szCs w:val="18"/>
                <w:lang w:val="el-GR"/>
              </w:rPr>
              <w:t>εγγεγραμμένος άνεργος στον ΟΑΕΔ ούτε</w:t>
            </w:r>
          </w:p>
          <w:p w:rsidR="00085236" w:rsidRPr="00226A81" w:rsidRDefault="00085236" w:rsidP="00FF6606">
            <w:pPr>
              <w:rPr>
                <w:rFonts w:ascii="Verdana" w:hAnsi="Verdana"/>
                <w:sz w:val="18"/>
                <w:szCs w:val="18"/>
                <w:lang w:val="el-GR"/>
              </w:rPr>
            </w:pPr>
            <w:r w:rsidRPr="00226A81">
              <w:rPr>
                <w:rFonts w:ascii="Verdana" w:hAnsi="Verdana"/>
                <w:sz w:val="18"/>
                <w:szCs w:val="18"/>
                <w:lang w:val="el-GR"/>
              </w:rPr>
              <w:t>εργαζόμενος/αυτοαπασχολούμενος)</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30259" w:rsidTr="00FF6606">
        <w:trPr>
          <w:trHeight w:val="580"/>
          <w:jc w:val="center"/>
        </w:trPr>
        <w:tc>
          <w:tcPr>
            <w:tcW w:w="1042" w:type="dxa"/>
            <w:shd w:val="pct15" w:color="auto" w:fill="auto"/>
            <w:vAlign w:val="center"/>
          </w:tcPr>
          <w:p w:rsidR="00085236" w:rsidRDefault="00085236" w:rsidP="00FF6606">
            <w:pPr>
              <w:jc w:val="center"/>
              <w:rPr>
                <w:rFonts w:ascii="Verdana" w:hAnsi="Verdana"/>
                <w:sz w:val="16"/>
                <w:szCs w:val="16"/>
              </w:rPr>
            </w:pPr>
            <w:r w:rsidRPr="00330259">
              <w:rPr>
                <w:rFonts w:ascii="Verdana" w:hAnsi="Verdana"/>
                <w:sz w:val="16"/>
                <w:szCs w:val="16"/>
              </w:rPr>
              <w:lastRenderedPageBreak/>
              <w:t>Α3.1</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330259">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rsidTr="00FF6606">
        <w:trPr>
          <w:trHeight w:val="580"/>
          <w:jc w:val="center"/>
        </w:trPr>
        <w:tc>
          <w:tcPr>
            <w:tcW w:w="1042" w:type="dxa"/>
            <w:shd w:val="pct15" w:color="auto" w:fill="auto"/>
            <w:vAlign w:val="center"/>
          </w:tcPr>
          <w:p w:rsidR="00085236" w:rsidRDefault="00085236" w:rsidP="00FF6606">
            <w:pPr>
              <w:jc w:val="center"/>
              <w:rPr>
                <w:rFonts w:ascii="Verdana" w:hAnsi="Verdana"/>
                <w:sz w:val="16"/>
                <w:szCs w:val="16"/>
              </w:rPr>
            </w:pPr>
            <w:r w:rsidRPr="00330259">
              <w:rPr>
                <w:rFonts w:ascii="Verdana" w:hAnsi="Verdana"/>
                <w:sz w:val="16"/>
                <w:szCs w:val="16"/>
              </w:rPr>
              <w:t>Α3.1.1</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330259">
              <w:rPr>
                <w:rFonts w:ascii="Verdana" w:hAnsi="Verdana"/>
                <w:sz w:val="18"/>
                <w:szCs w:val="18"/>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rsidTr="00FF6606">
        <w:trPr>
          <w:trHeight w:val="580"/>
          <w:jc w:val="center"/>
        </w:trPr>
        <w:tc>
          <w:tcPr>
            <w:tcW w:w="1042" w:type="dxa"/>
            <w:shd w:val="pct15" w:color="auto" w:fill="auto"/>
            <w:vAlign w:val="center"/>
          </w:tcPr>
          <w:p w:rsidR="00085236" w:rsidRPr="00330259" w:rsidRDefault="00085236" w:rsidP="00FF6606">
            <w:pPr>
              <w:jc w:val="center"/>
              <w:rPr>
                <w:rFonts w:ascii="Verdana" w:hAnsi="Verdana"/>
                <w:sz w:val="16"/>
                <w:szCs w:val="16"/>
              </w:rPr>
            </w:pPr>
            <w:r w:rsidRPr="00330259">
              <w:rPr>
                <w:rFonts w:ascii="Verdana" w:hAnsi="Verdana"/>
                <w:sz w:val="16"/>
                <w:szCs w:val="16"/>
              </w:rPr>
              <w:t>Α3.1.2</w:t>
            </w:r>
          </w:p>
        </w:tc>
        <w:tc>
          <w:tcPr>
            <w:tcW w:w="6725" w:type="dxa"/>
            <w:shd w:val="pct15" w:color="auto" w:fill="auto"/>
            <w:vAlign w:val="center"/>
          </w:tcPr>
          <w:p w:rsidR="00085236" w:rsidRPr="00330259" w:rsidRDefault="00085236" w:rsidP="00FF6606">
            <w:pPr>
              <w:rPr>
                <w:rFonts w:ascii="Verdana" w:hAnsi="Verdana"/>
                <w:sz w:val="18"/>
                <w:szCs w:val="18"/>
                <w:lang w:val="el-GR"/>
              </w:rPr>
            </w:pPr>
            <w:r w:rsidRPr="00330259">
              <w:rPr>
                <w:rFonts w:ascii="Verdana" w:hAnsi="Verdana"/>
                <w:sz w:val="18"/>
                <w:szCs w:val="18"/>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Α3.2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δεν αναζητώ εργασία</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FF6606" w:rsidTr="00FF6606">
        <w:trPr>
          <w:trHeight w:val="580"/>
          <w:jc w:val="center"/>
        </w:trPr>
        <w:tc>
          <w:tcPr>
            <w:tcW w:w="1042" w:type="dxa"/>
            <w:shd w:val="clear" w:color="auto" w:fill="auto"/>
            <w:vAlign w:val="center"/>
          </w:tcPr>
          <w:p w:rsidR="00085236" w:rsidRPr="00F00643" w:rsidRDefault="00085236" w:rsidP="00FF6606">
            <w:pPr>
              <w:jc w:val="center"/>
              <w:rPr>
                <w:rFonts w:ascii="Verdana" w:hAnsi="Verdana"/>
                <w:b/>
                <w:sz w:val="18"/>
                <w:szCs w:val="18"/>
              </w:rPr>
            </w:pPr>
            <w:r w:rsidRPr="00F00643">
              <w:rPr>
                <w:rFonts w:ascii="Verdana" w:hAnsi="Verdana"/>
                <w:b/>
                <w:sz w:val="18"/>
                <w:szCs w:val="18"/>
              </w:rPr>
              <w:t xml:space="preserve">Β. </w:t>
            </w:r>
          </w:p>
        </w:tc>
        <w:tc>
          <w:tcPr>
            <w:tcW w:w="6725" w:type="dxa"/>
            <w:vAlign w:val="center"/>
          </w:tcPr>
          <w:p w:rsidR="00085236" w:rsidRPr="00226A81" w:rsidRDefault="00085236" w:rsidP="00FF6606">
            <w:pPr>
              <w:rPr>
                <w:rFonts w:ascii="Verdana" w:hAnsi="Verdana"/>
                <w:b/>
                <w:bCs/>
                <w:sz w:val="18"/>
                <w:szCs w:val="18"/>
                <w:lang w:val="el-GR"/>
              </w:rPr>
            </w:pPr>
            <w:r w:rsidRPr="00226A81">
              <w:rPr>
                <w:rFonts w:ascii="Verdana" w:hAnsi="Verdana"/>
                <w:b/>
                <w:bCs/>
                <w:sz w:val="18"/>
                <w:szCs w:val="18"/>
                <w:lang w:val="el-GR"/>
              </w:rPr>
              <w:t>ΚΑΘΕΣΤΩΣ ΕΚΠΑΙΔΕΥΣΗΣ ΚΑΤΑ ΤΗΝ ΕΙΣΟΔΟ</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307205" w:rsidTr="00FF6606">
        <w:trPr>
          <w:trHeight w:val="580"/>
          <w:jc w:val="center"/>
        </w:trPr>
        <w:tc>
          <w:tcPr>
            <w:tcW w:w="1042" w:type="dxa"/>
            <w:tcBorders>
              <w:bottom w:val="single" w:sz="4" w:space="0" w:color="999999"/>
            </w:tcBorders>
            <w:shd w:val="clear" w:color="auto" w:fill="auto"/>
            <w:vAlign w:val="center"/>
          </w:tcPr>
          <w:p w:rsidR="00085236" w:rsidRPr="003D26EC" w:rsidRDefault="00085236" w:rsidP="00FF6606">
            <w:pPr>
              <w:jc w:val="center"/>
              <w:rPr>
                <w:rFonts w:ascii="Verdana" w:hAnsi="Verdana"/>
                <w:sz w:val="16"/>
                <w:szCs w:val="16"/>
              </w:rPr>
            </w:pPr>
            <w:r w:rsidRPr="003D26EC">
              <w:rPr>
                <w:rFonts w:ascii="Verdana" w:hAnsi="Verdana"/>
                <w:sz w:val="16"/>
                <w:szCs w:val="16"/>
              </w:rPr>
              <w:t>Β</w:t>
            </w:r>
          </w:p>
        </w:tc>
        <w:tc>
          <w:tcPr>
            <w:tcW w:w="6725" w:type="dxa"/>
            <w:tcBorders>
              <w:bottom w:val="single" w:sz="4" w:space="0" w:color="999999"/>
            </w:tcBorders>
            <w:vAlign w:val="center"/>
          </w:tcPr>
          <w:p w:rsidR="00085236" w:rsidRPr="00226A81" w:rsidRDefault="00085236" w:rsidP="00FF6606">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w:t>
            </w:r>
            <w:r w:rsidRPr="00E47158">
              <w:rPr>
                <w:rFonts w:ascii="Verdana" w:hAnsi="Verdana"/>
                <w:bCs/>
                <w:szCs w:val="20"/>
                <w:lang w:val="el-GR"/>
              </w:rPr>
              <w:t>Αν ναι, σημειώστε σε ποια από τις παρακάτω κατηγορίες ανήκετε:</w:t>
            </w:r>
          </w:p>
          <w:p w:rsidR="00085236" w:rsidRPr="00226A81" w:rsidRDefault="00085236" w:rsidP="00FF6606">
            <w:pPr>
              <w:rPr>
                <w:rFonts w:ascii="Verdana" w:hAnsi="Verdana"/>
                <w:i/>
                <w:sz w:val="18"/>
                <w:szCs w:val="18"/>
                <w:lang w:val="el-GR"/>
              </w:rPr>
            </w:pPr>
            <w:r w:rsidRPr="00226A81">
              <w:rPr>
                <w:i/>
                <w:sz w:val="16"/>
                <w:szCs w:val="16"/>
                <w:lang w:val="el-GR"/>
              </w:rPr>
              <w:t xml:space="preserve">(Επεξήγηση 1 :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πριν την είσοδό σας σε αυτή την πράξη του ΕΚΤ</w:t>
            </w:r>
            <w:r w:rsidRPr="00226A81">
              <w:rPr>
                <w:i/>
                <w:sz w:val="16"/>
                <w:szCs w:val="16"/>
                <w:lang w:val="el-GR"/>
              </w:rPr>
              <w:t xml:space="preserve"> 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w:t>
            </w:r>
            <w:r w:rsidRPr="00226A81">
              <w:rPr>
                <w:sz w:val="16"/>
                <w:szCs w:val="16"/>
                <w:lang w:val="el-GR"/>
              </w:rPr>
              <w:t xml:space="preserve"> </w:t>
            </w:r>
            <w:r w:rsidRPr="00226A81">
              <w:rPr>
                <w:i/>
                <w:sz w:val="16"/>
                <w:szCs w:val="16"/>
                <w:lang w:val="el-GR"/>
              </w:rPr>
              <w:t>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tcBorders>
              <w:bottom w:val="single" w:sz="4" w:space="0" w:color="999999"/>
            </w:tcBorders>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E47158" w:rsidTr="00FF6606">
        <w:trPr>
          <w:trHeight w:val="580"/>
          <w:jc w:val="center"/>
        </w:trPr>
        <w:tc>
          <w:tcPr>
            <w:tcW w:w="1042" w:type="dxa"/>
            <w:tcBorders>
              <w:bottom w:val="single" w:sz="4" w:space="0" w:color="999999"/>
            </w:tcBorders>
            <w:shd w:val="clear" w:color="auto" w:fill="auto"/>
            <w:vAlign w:val="center"/>
          </w:tcPr>
          <w:p w:rsidR="00085236" w:rsidRPr="00E47158" w:rsidRDefault="00085236" w:rsidP="00FF6606">
            <w:pPr>
              <w:jc w:val="center"/>
              <w:rPr>
                <w:rFonts w:ascii="Verdana" w:hAnsi="Verdana"/>
                <w:sz w:val="16"/>
                <w:szCs w:val="16"/>
                <w:lang w:val="el-GR"/>
              </w:rPr>
            </w:pPr>
            <w:r>
              <w:rPr>
                <w:rFonts w:ascii="Verdana" w:hAnsi="Verdana"/>
                <w:sz w:val="16"/>
                <w:szCs w:val="16"/>
                <w:lang w:val="el-GR"/>
              </w:rPr>
              <w:t>Β0</w:t>
            </w:r>
          </w:p>
        </w:tc>
        <w:tc>
          <w:tcPr>
            <w:tcW w:w="6725" w:type="dxa"/>
            <w:tcBorders>
              <w:bottom w:val="single" w:sz="4" w:space="0" w:color="999999"/>
            </w:tcBorders>
            <w:vAlign w:val="center"/>
          </w:tcPr>
          <w:p w:rsidR="00085236" w:rsidRPr="00226A81" w:rsidRDefault="00085236" w:rsidP="00FF6606">
            <w:pPr>
              <w:rPr>
                <w:rFonts w:ascii="Verdana" w:hAnsi="Verdana"/>
                <w:bCs/>
                <w:szCs w:val="20"/>
                <w:lang w:val="el-GR"/>
              </w:rPr>
            </w:pPr>
            <w:r w:rsidRPr="00E47158">
              <w:rPr>
                <w:rFonts w:ascii="Verdana" w:hAnsi="Verdana"/>
                <w:bCs/>
                <w:szCs w:val="20"/>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proofErr w:type="spellStart"/>
            <w:r w:rsidRPr="00E47158">
              <w:rPr>
                <w:rFonts w:ascii="Verdana" w:hAnsi="Verdana"/>
                <w:bCs/>
                <w:szCs w:val="20"/>
                <w:lang w:val="el-GR"/>
              </w:rPr>
              <w:t>Nα</w:t>
            </w:r>
            <w:proofErr w:type="spellEnd"/>
            <w:r w:rsidRPr="00E47158">
              <w:rPr>
                <w:rFonts w:ascii="Verdana" w:hAnsi="Verdana"/>
                <w:bCs/>
                <w:szCs w:val="20"/>
                <w:lang w:val="el-GR"/>
              </w:rPr>
              <w:t xml:space="preserve"> απαντηθεί από όσους έχουν απαντήσει ΝΑΙ σε κάποια από τις ερωτήσεις Β1- Β6)</w:t>
            </w:r>
          </w:p>
        </w:tc>
        <w:tc>
          <w:tcPr>
            <w:tcW w:w="741" w:type="dxa"/>
            <w:tcBorders>
              <w:bottom w:val="single" w:sz="4" w:space="0" w:color="999999"/>
            </w:tcBorders>
            <w:shd w:val="clear" w:color="auto" w:fill="auto"/>
            <w:vAlign w:val="center"/>
          </w:tcPr>
          <w:p w:rsidR="00085236" w:rsidRPr="00E47158" w:rsidRDefault="00085236" w:rsidP="00FF6606">
            <w:pPr>
              <w:jc w:val="center"/>
              <w:rPr>
                <w:rFonts w:ascii="Verdana" w:hAnsi="Verdana"/>
                <w:sz w:val="18"/>
                <w:szCs w:val="18"/>
                <w:lang w:val="el-GR"/>
              </w:rPr>
            </w:pPr>
            <w:r w:rsidRPr="00E47158">
              <w:rPr>
                <w:rFonts w:ascii="Verdana" w:hAnsi="Verdana"/>
                <w:sz w:val="18"/>
                <w:szCs w:val="18"/>
              </w:rPr>
              <w:fldChar w:fldCharType="begin">
                <w:ffData>
                  <w:name w:val="Επιλογή8"/>
                  <w:enabled/>
                  <w:calcOnExit w:val="0"/>
                  <w:checkBox>
                    <w:sizeAuto/>
                    <w:default w:val="0"/>
                  </w:checkBox>
                </w:ffData>
              </w:fldChar>
            </w:r>
            <w:r w:rsidRPr="00E4715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47158">
              <w:rPr>
                <w:rFonts w:ascii="Verdana" w:hAnsi="Verdana"/>
                <w:sz w:val="18"/>
                <w:szCs w:val="18"/>
                <w:lang w:val="el-GR"/>
              </w:rPr>
              <w:fldChar w:fldCharType="end"/>
            </w:r>
          </w:p>
        </w:tc>
        <w:tc>
          <w:tcPr>
            <w:tcW w:w="741" w:type="dxa"/>
            <w:tcBorders>
              <w:bottom w:val="single" w:sz="4" w:space="0" w:color="999999"/>
            </w:tcBorders>
            <w:shd w:val="clear" w:color="auto" w:fill="auto"/>
            <w:vAlign w:val="center"/>
          </w:tcPr>
          <w:p w:rsidR="00085236" w:rsidRPr="00E47158" w:rsidRDefault="00085236" w:rsidP="00FF6606">
            <w:pPr>
              <w:jc w:val="center"/>
              <w:rPr>
                <w:rFonts w:ascii="Verdana" w:hAnsi="Verdana"/>
                <w:sz w:val="18"/>
                <w:szCs w:val="18"/>
                <w:lang w:val="el-GR"/>
              </w:rPr>
            </w:pPr>
            <w:r w:rsidRPr="00E47158">
              <w:rPr>
                <w:rFonts w:ascii="Verdana" w:hAnsi="Verdana"/>
                <w:sz w:val="18"/>
                <w:szCs w:val="18"/>
              </w:rPr>
              <w:fldChar w:fldCharType="begin">
                <w:ffData>
                  <w:name w:val="Επιλογή8"/>
                  <w:enabled/>
                  <w:calcOnExit w:val="0"/>
                  <w:checkBox>
                    <w:sizeAuto/>
                    <w:default w:val="0"/>
                  </w:checkBox>
                </w:ffData>
              </w:fldChar>
            </w:r>
            <w:r w:rsidRPr="00E4715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47158">
              <w:rPr>
                <w:rFonts w:ascii="Verdana" w:hAnsi="Verdana"/>
                <w:sz w:val="18"/>
                <w:szCs w:val="18"/>
                <w:lang w:val="el-GR"/>
              </w:rPr>
              <w:fldChar w:fldCharType="end"/>
            </w:r>
          </w:p>
        </w:tc>
      </w:tr>
      <w:tr w:rsidR="00085236" w:rsidRPr="00307205" w:rsidTr="00FF6606">
        <w:trPr>
          <w:trHeight w:val="580"/>
          <w:jc w:val="center"/>
        </w:trPr>
        <w:tc>
          <w:tcPr>
            <w:tcW w:w="1042" w:type="dxa"/>
            <w:shd w:val="clear" w:color="auto" w:fill="FFFFFF"/>
            <w:vAlign w:val="center"/>
          </w:tcPr>
          <w:p w:rsidR="00085236" w:rsidRPr="003D26EC" w:rsidRDefault="00085236" w:rsidP="00FF6606">
            <w:pPr>
              <w:jc w:val="center"/>
              <w:rPr>
                <w:rFonts w:ascii="Verdana" w:hAnsi="Verdana"/>
                <w:sz w:val="16"/>
                <w:szCs w:val="16"/>
              </w:rPr>
            </w:pPr>
            <w:r>
              <w:rPr>
                <w:rFonts w:ascii="Verdana" w:hAnsi="Verdana"/>
                <w:sz w:val="16"/>
                <w:szCs w:val="16"/>
              </w:rPr>
              <w:t>Β1</w:t>
            </w:r>
          </w:p>
        </w:tc>
        <w:tc>
          <w:tcPr>
            <w:tcW w:w="6725" w:type="dxa"/>
            <w:shd w:val="clear" w:color="auto" w:fill="FFFFFF"/>
            <w:vAlign w:val="center"/>
          </w:tcPr>
          <w:p w:rsidR="00085236" w:rsidRPr="004020F2" w:rsidRDefault="00085236" w:rsidP="00FF6606">
            <w:pPr>
              <w:rPr>
                <w:rFonts w:ascii="Verdana" w:hAnsi="Verdana"/>
                <w:bCs/>
                <w:sz w:val="18"/>
                <w:szCs w:val="18"/>
              </w:rPr>
            </w:pPr>
            <w:r w:rsidRPr="004020F2">
              <w:rPr>
                <w:rFonts w:ascii="Verdana" w:hAnsi="Verdana"/>
                <w:bCs/>
                <w:sz w:val="18"/>
                <w:szCs w:val="18"/>
              </w:rPr>
              <w:t>M</w:t>
            </w:r>
            <w:proofErr w:type="spellStart"/>
            <w:r w:rsidRPr="00226A81">
              <w:rPr>
                <w:rFonts w:ascii="Verdana" w:hAnsi="Verdana"/>
                <w:bCs/>
                <w:sz w:val="18"/>
                <w:szCs w:val="18"/>
                <w:lang w:val="el-GR"/>
              </w:rPr>
              <w:t>αθητής</w:t>
            </w:r>
            <w:proofErr w:type="spellEnd"/>
            <w:r w:rsidRPr="00226A81">
              <w:rPr>
                <w:rFonts w:ascii="Verdana" w:hAnsi="Verdana"/>
                <w:bCs/>
                <w:sz w:val="18"/>
                <w:szCs w:val="18"/>
                <w:lang w:val="el-GR"/>
              </w:rPr>
              <w:t>/</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πρωτοβάθμιας ή δευτεροβάθμιας εκπαίδευσης (Δημοτικό, Γυμνάσιο, Λύκειο. </w:t>
            </w:r>
            <w:proofErr w:type="spellStart"/>
            <w:r w:rsidRPr="004020F2">
              <w:rPr>
                <w:rFonts w:ascii="Verdana" w:hAnsi="Verdana"/>
                <w:bCs/>
                <w:sz w:val="18"/>
                <w:szCs w:val="18"/>
              </w:rPr>
              <w:t>Συμ</w:t>
            </w:r>
            <w:proofErr w:type="spellEnd"/>
            <w:r w:rsidRPr="004020F2">
              <w:rPr>
                <w:rFonts w:ascii="Verdana" w:hAnsi="Verdana"/>
                <w:bCs/>
                <w:sz w:val="18"/>
                <w:szCs w:val="18"/>
              </w:rPr>
              <w:t xml:space="preserve">περιλαμβάνονται και τα </w:t>
            </w:r>
            <w:proofErr w:type="spellStart"/>
            <w:r w:rsidRPr="004020F2">
              <w:rPr>
                <w:rFonts w:ascii="Verdana" w:hAnsi="Verdana"/>
                <w:bCs/>
                <w:sz w:val="18"/>
                <w:szCs w:val="18"/>
              </w:rPr>
              <w:t>Σχολεί</w:t>
            </w:r>
            <w:proofErr w:type="spellEnd"/>
            <w:r w:rsidRPr="004020F2">
              <w:rPr>
                <w:rFonts w:ascii="Verdana" w:hAnsi="Verdana"/>
                <w:bCs/>
                <w:sz w:val="18"/>
                <w:szCs w:val="18"/>
              </w:rPr>
              <w:t xml:space="preserve">α </w:t>
            </w:r>
            <w:proofErr w:type="spellStart"/>
            <w:r w:rsidRPr="004020F2">
              <w:rPr>
                <w:rFonts w:ascii="Verdana" w:hAnsi="Verdana"/>
                <w:bCs/>
                <w:sz w:val="18"/>
                <w:szCs w:val="18"/>
              </w:rPr>
              <w:t>Δεύτερης</w:t>
            </w:r>
            <w:proofErr w:type="spellEnd"/>
            <w:r>
              <w:rPr>
                <w:rFonts w:ascii="Verdana" w:hAnsi="Verdana"/>
                <w:bCs/>
                <w:sz w:val="18"/>
                <w:szCs w:val="18"/>
              </w:rPr>
              <w:t xml:space="preserve"> </w:t>
            </w:r>
            <w:proofErr w:type="spellStart"/>
            <w:r>
              <w:rPr>
                <w:rFonts w:ascii="Verdana" w:hAnsi="Verdana"/>
                <w:bCs/>
                <w:sz w:val="18"/>
                <w:szCs w:val="18"/>
              </w:rPr>
              <w:t>Ευκ</w:t>
            </w:r>
            <w:proofErr w:type="spellEnd"/>
            <w:r>
              <w:rPr>
                <w:rFonts w:ascii="Verdana" w:hAnsi="Verdana"/>
                <w:bCs/>
                <w:sz w:val="18"/>
                <w:szCs w:val="18"/>
              </w:rPr>
              <w:t>αιρίας)</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FF6606">
        <w:trPr>
          <w:trHeight w:val="580"/>
          <w:jc w:val="center"/>
        </w:trPr>
        <w:tc>
          <w:tcPr>
            <w:tcW w:w="1042" w:type="dxa"/>
            <w:shd w:val="clear" w:color="auto" w:fill="FFFFFF"/>
            <w:vAlign w:val="center"/>
          </w:tcPr>
          <w:p w:rsidR="00085236" w:rsidRPr="003D26EC" w:rsidRDefault="00085236" w:rsidP="00FF6606">
            <w:pPr>
              <w:jc w:val="center"/>
              <w:rPr>
                <w:rFonts w:ascii="Verdana" w:hAnsi="Verdana"/>
                <w:sz w:val="16"/>
                <w:szCs w:val="16"/>
              </w:rPr>
            </w:pPr>
            <w:r>
              <w:rPr>
                <w:rFonts w:ascii="Verdana" w:hAnsi="Verdana"/>
                <w:sz w:val="16"/>
                <w:szCs w:val="16"/>
              </w:rPr>
              <w:t>Β2</w:t>
            </w:r>
          </w:p>
        </w:tc>
        <w:tc>
          <w:tcPr>
            <w:tcW w:w="6725" w:type="dxa"/>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Σπουδαστής/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F00643" w:rsidTr="00FF6606">
        <w:trPr>
          <w:trHeight w:val="580"/>
          <w:jc w:val="center"/>
        </w:trPr>
        <w:tc>
          <w:tcPr>
            <w:tcW w:w="1042" w:type="dxa"/>
            <w:tcBorders>
              <w:bottom w:val="single" w:sz="4" w:space="0" w:color="999999"/>
            </w:tcBorders>
            <w:shd w:val="clear" w:color="auto" w:fill="FFFFFF"/>
            <w:vAlign w:val="center"/>
          </w:tcPr>
          <w:p w:rsidR="00085236" w:rsidRPr="00F00643" w:rsidRDefault="00085236" w:rsidP="00FF6606">
            <w:pPr>
              <w:jc w:val="center"/>
              <w:rPr>
                <w:rFonts w:ascii="Verdana" w:hAnsi="Verdana"/>
                <w:sz w:val="16"/>
                <w:szCs w:val="16"/>
              </w:rPr>
            </w:pPr>
            <w:r w:rsidRPr="00F00643">
              <w:rPr>
                <w:rFonts w:ascii="Verdana" w:hAnsi="Verdana"/>
                <w:sz w:val="16"/>
                <w:szCs w:val="16"/>
              </w:rPr>
              <w:t>Β3</w:t>
            </w:r>
          </w:p>
        </w:tc>
        <w:tc>
          <w:tcPr>
            <w:tcW w:w="6725" w:type="dxa"/>
            <w:tcBorders>
              <w:bottom w:val="single" w:sz="4" w:space="0" w:color="999999"/>
            </w:tcBorders>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Συμμετέχων/</w:t>
            </w:r>
            <w:proofErr w:type="spellStart"/>
            <w:r w:rsidRPr="00226A81">
              <w:rPr>
                <w:rFonts w:ascii="Verdana" w:hAnsi="Verdana"/>
                <w:bCs/>
                <w:sz w:val="18"/>
                <w:szCs w:val="18"/>
                <w:lang w:val="el-GR"/>
              </w:rPr>
              <w:t>ουσα</w:t>
            </w:r>
            <w:proofErr w:type="spellEnd"/>
            <w:r w:rsidRPr="00226A81">
              <w:rPr>
                <w:rFonts w:ascii="Verdana" w:hAnsi="Verdana"/>
                <w:bCs/>
                <w:sz w:val="18"/>
                <w:szCs w:val="18"/>
                <w:lang w:val="el-GR"/>
              </w:rPr>
              <w:t xml:space="preserve"> σε κάποιο πρόγραμμα συνεχιζόμενης επαγγελματικής κατάρτισης (</w:t>
            </w:r>
            <w:proofErr w:type="spellStart"/>
            <w:r w:rsidRPr="00226A81">
              <w:rPr>
                <w:rFonts w:ascii="Verdana" w:hAnsi="Verdana"/>
                <w:bCs/>
                <w:sz w:val="18"/>
                <w:szCs w:val="18"/>
                <w:lang w:val="el-GR"/>
              </w:rPr>
              <w:t>π.χ</w:t>
            </w:r>
            <w:proofErr w:type="spellEnd"/>
            <w:r w:rsidRPr="00226A81">
              <w:rPr>
                <w:rFonts w:ascii="Verdana" w:hAnsi="Verdana"/>
                <w:bCs/>
                <w:sz w:val="18"/>
                <w:szCs w:val="18"/>
                <w:lang w:val="el-GR"/>
              </w:rPr>
              <w:t xml:space="preserve"> ΚΕΚ)</w:t>
            </w:r>
          </w:p>
        </w:tc>
        <w:tc>
          <w:tcPr>
            <w:tcW w:w="741" w:type="dxa"/>
            <w:tcBorders>
              <w:bottom w:val="single" w:sz="4" w:space="0" w:color="999999"/>
            </w:tcBorders>
            <w:shd w:val="clear" w:color="auto" w:fill="FFFFFF"/>
            <w:vAlign w:val="center"/>
          </w:tcPr>
          <w:p w:rsidR="00085236" w:rsidRPr="00F00643" w:rsidRDefault="00085236" w:rsidP="00FF6606">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Pr="00F0064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F00643">
              <w:rPr>
                <w:rFonts w:ascii="Verdana" w:hAnsi="Verdana"/>
                <w:sz w:val="18"/>
                <w:szCs w:val="18"/>
              </w:rPr>
              <w:fldChar w:fldCharType="end"/>
            </w:r>
          </w:p>
        </w:tc>
        <w:tc>
          <w:tcPr>
            <w:tcW w:w="741" w:type="dxa"/>
            <w:tcBorders>
              <w:bottom w:val="single" w:sz="4" w:space="0" w:color="999999"/>
            </w:tcBorders>
            <w:shd w:val="clear" w:color="auto" w:fill="FFFFFF"/>
            <w:vAlign w:val="center"/>
          </w:tcPr>
          <w:p w:rsidR="00085236" w:rsidRPr="00F00643" w:rsidRDefault="00085236" w:rsidP="00FF6606">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Pr="00F0064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F00643">
              <w:rPr>
                <w:rFonts w:ascii="Verdana" w:hAnsi="Verdana"/>
                <w:sz w:val="18"/>
                <w:szCs w:val="18"/>
              </w:rPr>
              <w:fldChar w:fldCharType="end"/>
            </w:r>
          </w:p>
        </w:tc>
      </w:tr>
      <w:tr w:rsidR="00085236" w:rsidRPr="00307205" w:rsidTr="00FF6606">
        <w:trPr>
          <w:trHeight w:val="580"/>
          <w:jc w:val="center"/>
        </w:trPr>
        <w:tc>
          <w:tcPr>
            <w:tcW w:w="1042" w:type="dxa"/>
            <w:shd w:val="clear" w:color="auto" w:fill="FFFFFF"/>
            <w:vAlign w:val="center"/>
          </w:tcPr>
          <w:p w:rsidR="00085236" w:rsidRDefault="00085236" w:rsidP="00FF6606">
            <w:pPr>
              <w:jc w:val="center"/>
              <w:rPr>
                <w:rFonts w:ascii="Verdana" w:hAnsi="Verdana"/>
                <w:sz w:val="16"/>
                <w:szCs w:val="16"/>
              </w:rPr>
            </w:pPr>
            <w:r>
              <w:rPr>
                <w:rFonts w:ascii="Verdana" w:hAnsi="Verdana"/>
                <w:sz w:val="16"/>
                <w:szCs w:val="16"/>
              </w:rPr>
              <w:t>Β4</w:t>
            </w:r>
          </w:p>
        </w:tc>
        <w:tc>
          <w:tcPr>
            <w:tcW w:w="6725" w:type="dxa"/>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Είμαι Φοιτητής/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τριτοβάθμιας εκπαίδευσης πλήρους φοίτησης</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FF6606">
        <w:trPr>
          <w:trHeight w:val="580"/>
          <w:jc w:val="center"/>
        </w:trPr>
        <w:tc>
          <w:tcPr>
            <w:tcW w:w="1042" w:type="dxa"/>
            <w:shd w:val="clear" w:color="auto" w:fill="FFFFFF"/>
            <w:vAlign w:val="center"/>
          </w:tcPr>
          <w:p w:rsidR="00085236" w:rsidRPr="003D26EC" w:rsidRDefault="00085236" w:rsidP="00FF6606">
            <w:pPr>
              <w:jc w:val="center"/>
              <w:rPr>
                <w:rFonts w:ascii="Verdana" w:hAnsi="Verdana"/>
                <w:sz w:val="16"/>
                <w:szCs w:val="16"/>
              </w:rPr>
            </w:pPr>
            <w:r>
              <w:rPr>
                <w:rFonts w:ascii="Verdana" w:hAnsi="Verdana"/>
                <w:sz w:val="16"/>
                <w:szCs w:val="16"/>
              </w:rPr>
              <w:t>Β5</w:t>
            </w:r>
          </w:p>
        </w:tc>
        <w:tc>
          <w:tcPr>
            <w:tcW w:w="6725" w:type="dxa"/>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FF6606">
        <w:trPr>
          <w:trHeight w:val="580"/>
          <w:jc w:val="center"/>
        </w:trPr>
        <w:tc>
          <w:tcPr>
            <w:tcW w:w="1042" w:type="dxa"/>
            <w:shd w:val="clear" w:color="auto" w:fill="FFFFFF"/>
            <w:vAlign w:val="center"/>
          </w:tcPr>
          <w:p w:rsidR="00085236" w:rsidRDefault="00085236" w:rsidP="00FF6606">
            <w:pPr>
              <w:jc w:val="center"/>
              <w:rPr>
                <w:rFonts w:ascii="Verdana" w:hAnsi="Verdana"/>
                <w:sz w:val="16"/>
                <w:szCs w:val="16"/>
              </w:rPr>
            </w:pPr>
            <w:r>
              <w:rPr>
                <w:rFonts w:ascii="Verdana" w:hAnsi="Verdana"/>
                <w:sz w:val="16"/>
                <w:szCs w:val="16"/>
              </w:rPr>
              <w:t>Β6</w:t>
            </w:r>
          </w:p>
        </w:tc>
        <w:tc>
          <w:tcPr>
            <w:tcW w:w="6725" w:type="dxa"/>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Μεταπτυχιακός Φοιτητής/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ή υποψήφιος Διδάκτωρ</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FF6606" w:rsidTr="00FF6606">
        <w:trPr>
          <w:trHeight w:val="345"/>
          <w:jc w:val="center"/>
        </w:trPr>
        <w:tc>
          <w:tcPr>
            <w:tcW w:w="1042" w:type="dxa"/>
            <w:shd w:val="clear" w:color="auto" w:fill="auto"/>
            <w:vAlign w:val="center"/>
          </w:tcPr>
          <w:p w:rsidR="00085236" w:rsidRPr="00F00643" w:rsidRDefault="00085236" w:rsidP="00FF6606">
            <w:pPr>
              <w:jc w:val="center"/>
              <w:rPr>
                <w:rFonts w:ascii="Verdana" w:hAnsi="Verdana"/>
                <w:b/>
                <w:sz w:val="18"/>
                <w:szCs w:val="18"/>
              </w:rPr>
            </w:pPr>
            <w:r w:rsidRPr="00F00643">
              <w:rPr>
                <w:rFonts w:ascii="Verdana" w:hAnsi="Verdana"/>
                <w:b/>
                <w:sz w:val="18"/>
                <w:szCs w:val="18"/>
              </w:rPr>
              <w:t xml:space="preserve">Γ. </w:t>
            </w:r>
          </w:p>
        </w:tc>
        <w:tc>
          <w:tcPr>
            <w:tcW w:w="6725" w:type="dxa"/>
            <w:vAlign w:val="center"/>
          </w:tcPr>
          <w:p w:rsidR="00085236" w:rsidRPr="00226A81" w:rsidRDefault="00085236" w:rsidP="00FF6606">
            <w:pPr>
              <w:rPr>
                <w:rFonts w:ascii="Verdana" w:hAnsi="Verdana"/>
                <w:b/>
                <w:sz w:val="18"/>
                <w:szCs w:val="18"/>
                <w:lang w:val="el-GR"/>
              </w:rPr>
            </w:pPr>
            <w:r w:rsidRPr="00226A81">
              <w:rPr>
                <w:rFonts w:ascii="Verdana" w:hAnsi="Verdana"/>
                <w:b/>
                <w:sz w:val="18"/>
                <w:szCs w:val="18"/>
                <w:lang w:val="el-GR"/>
              </w:rPr>
              <w:t xml:space="preserve">ΜΟΡΦΩΤΙΚΟ ΕΠΙΠΕΔΟ ΚΑΤΑ ΤΗΝ ΕΙΣΟΔΟ </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FF6606" w:rsidTr="00FF6606">
        <w:trPr>
          <w:trHeight w:val="345"/>
          <w:jc w:val="center"/>
        </w:trPr>
        <w:tc>
          <w:tcPr>
            <w:tcW w:w="1042" w:type="dxa"/>
            <w:tcBorders>
              <w:bottom w:val="single" w:sz="4" w:space="0" w:color="999999"/>
            </w:tcBorders>
            <w:shd w:val="clear" w:color="auto" w:fill="auto"/>
            <w:vAlign w:val="center"/>
          </w:tcPr>
          <w:p w:rsidR="00085236" w:rsidRPr="00226A81" w:rsidRDefault="00085236" w:rsidP="00FF6606">
            <w:pPr>
              <w:jc w:val="center"/>
              <w:rPr>
                <w:rFonts w:ascii="Verdana" w:hAnsi="Verdana"/>
                <w:sz w:val="16"/>
                <w:szCs w:val="16"/>
                <w:lang w:val="el-GR"/>
              </w:rPr>
            </w:pPr>
          </w:p>
        </w:tc>
        <w:tc>
          <w:tcPr>
            <w:tcW w:w="6725" w:type="dxa"/>
            <w:tcBorders>
              <w:bottom w:val="single" w:sz="4" w:space="0" w:color="999999"/>
            </w:tcBorders>
            <w:vAlign w:val="center"/>
          </w:tcPr>
          <w:p w:rsidR="00085236" w:rsidRPr="00226A81" w:rsidRDefault="00085236" w:rsidP="00FF6606">
            <w:pPr>
              <w:rPr>
                <w:rFonts w:ascii="Verdana" w:hAnsi="Verdana"/>
                <w:sz w:val="16"/>
                <w:szCs w:val="16"/>
                <w:lang w:val="el-GR"/>
              </w:rPr>
            </w:pPr>
            <w:r w:rsidRPr="00226A81">
              <w:rPr>
                <w:rFonts w:ascii="Verdana" w:hAnsi="Verdana"/>
                <w:sz w:val="16"/>
                <w:szCs w:val="16"/>
                <w:lang w:val="el-GR"/>
              </w:rPr>
              <w:t>Σημειώστε σε ποια από τις παρακάτω κατηγορίες ανήκετε (την κατηγορία που αντιστοιχεί στο ανώτερο επίπεδο εκπαίδευσης που έχετε):</w:t>
            </w:r>
          </w:p>
        </w:tc>
        <w:tc>
          <w:tcPr>
            <w:tcW w:w="741" w:type="dxa"/>
            <w:tcBorders>
              <w:bottom w:val="single" w:sz="4" w:space="0" w:color="999999"/>
            </w:tcBorders>
            <w:shd w:val="clear" w:color="auto" w:fill="auto"/>
            <w:vAlign w:val="center"/>
          </w:tcPr>
          <w:p w:rsidR="00085236" w:rsidRPr="00226A81" w:rsidRDefault="00085236" w:rsidP="00FF6606">
            <w:pPr>
              <w:jc w:val="center"/>
              <w:rPr>
                <w:rFonts w:ascii="Verdana" w:hAnsi="Verdana"/>
                <w:sz w:val="18"/>
                <w:szCs w:val="18"/>
                <w:lang w:val="el-GR"/>
              </w:rPr>
            </w:pPr>
          </w:p>
        </w:tc>
        <w:tc>
          <w:tcPr>
            <w:tcW w:w="741" w:type="dxa"/>
            <w:tcBorders>
              <w:bottom w:val="single" w:sz="4" w:space="0" w:color="999999"/>
            </w:tcBorders>
            <w:shd w:val="clear" w:color="auto" w:fill="auto"/>
            <w:vAlign w:val="center"/>
          </w:tcPr>
          <w:p w:rsidR="00085236" w:rsidRPr="00226A81" w:rsidRDefault="00085236" w:rsidP="00FF6606">
            <w:pPr>
              <w:jc w:val="center"/>
              <w:rPr>
                <w:rFonts w:ascii="Verdana" w:hAnsi="Verdana"/>
                <w:sz w:val="18"/>
                <w:szCs w:val="18"/>
                <w:lang w:val="el-GR"/>
              </w:rPr>
            </w:pPr>
          </w:p>
        </w:tc>
      </w:tr>
      <w:tr w:rsidR="00085236" w:rsidRPr="00226A81" w:rsidTr="00FF6606">
        <w:trPr>
          <w:trHeight w:val="34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Γ1</w:t>
            </w:r>
          </w:p>
        </w:tc>
        <w:tc>
          <w:tcPr>
            <w:tcW w:w="6725" w:type="dxa"/>
            <w:shd w:val="clear" w:color="auto" w:fill="FFFFFF"/>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έχω αποφοιτήσει από το δημοτικό σχολείο</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FF6606">
        <w:trPr>
          <w:trHeight w:val="34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Γ2</w:t>
            </w:r>
          </w:p>
        </w:tc>
        <w:tc>
          <w:tcPr>
            <w:tcW w:w="6725" w:type="dxa"/>
            <w:shd w:val="clear" w:color="auto" w:fill="FFFFFF"/>
            <w:vAlign w:val="center"/>
          </w:tcPr>
          <w:p w:rsidR="00085236" w:rsidRPr="00226A81" w:rsidRDefault="00085236" w:rsidP="00FF6606">
            <w:pPr>
              <w:rPr>
                <w:rFonts w:ascii="Verdana" w:hAnsi="Verdana"/>
                <w:sz w:val="18"/>
                <w:szCs w:val="18"/>
              </w:rPr>
            </w:pPr>
            <w:r w:rsidRPr="00226A81">
              <w:rPr>
                <w:rFonts w:ascii="Verdana" w:hAnsi="Verdana"/>
                <w:sz w:val="18"/>
                <w:szCs w:val="18"/>
              </w:rPr>
              <w:t>Απ</w:t>
            </w:r>
            <w:proofErr w:type="spellStart"/>
            <w:r w:rsidRPr="00226A81">
              <w:rPr>
                <w:rFonts w:ascii="Verdana" w:hAnsi="Verdana"/>
                <w:sz w:val="18"/>
                <w:szCs w:val="18"/>
              </w:rPr>
              <w:t>όφοιτος</w:t>
            </w:r>
            <w:proofErr w:type="spellEnd"/>
            <w:r w:rsidRPr="00226A81">
              <w:rPr>
                <w:rFonts w:ascii="Verdana" w:hAnsi="Verdana"/>
                <w:sz w:val="18"/>
                <w:szCs w:val="18"/>
              </w:rPr>
              <w:t xml:space="preserve">/η </w:t>
            </w:r>
            <w:proofErr w:type="spellStart"/>
            <w:r w:rsidRPr="00226A81">
              <w:rPr>
                <w:rFonts w:ascii="Verdana" w:hAnsi="Verdana"/>
                <w:sz w:val="18"/>
                <w:szCs w:val="18"/>
              </w:rPr>
              <w:t>Δημοτικού</w:t>
            </w:r>
            <w:proofErr w:type="spellEnd"/>
            <w:r w:rsidRPr="00226A81">
              <w:rPr>
                <w:rFonts w:ascii="Verdana" w:hAnsi="Verdana"/>
                <w:sz w:val="18"/>
                <w:szCs w:val="18"/>
              </w:rPr>
              <w:t xml:space="preserve"> </w:t>
            </w:r>
            <w:proofErr w:type="spellStart"/>
            <w:r w:rsidRPr="00226A81">
              <w:rPr>
                <w:rFonts w:ascii="Verdana" w:hAnsi="Verdana"/>
                <w:sz w:val="18"/>
                <w:szCs w:val="18"/>
              </w:rPr>
              <w:t>Σχολείου</w:t>
            </w:r>
            <w:proofErr w:type="spellEnd"/>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FF6606">
        <w:trPr>
          <w:trHeight w:val="34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Γ3</w:t>
            </w:r>
          </w:p>
        </w:tc>
        <w:tc>
          <w:tcPr>
            <w:tcW w:w="6725" w:type="dxa"/>
            <w:shd w:val="clear" w:color="auto" w:fill="FFFFFF"/>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Απόφοιτος/η Γυμνασίου ή ΣΔΕ (Σχολεία Δεύτερης Ευκαιρίας)</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FF6606">
        <w:trPr>
          <w:trHeight w:val="26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Γ4</w:t>
            </w:r>
          </w:p>
        </w:tc>
        <w:tc>
          <w:tcPr>
            <w:tcW w:w="6725" w:type="dxa"/>
            <w:shd w:val="clear" w:color="auto" w:fill="FFFFFF"/>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Απόφοιτος/η Λυκείου (Γενικού ή Επαγγελματικού)</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FF6606">
        <w:trPr>
          <w:trHeight w:val="40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Γ5</w:t>
            </w:r>
          </w:p>
        </w:tc>
        <w:tc>
          <w:tcPr>
            <w:tcW w:w="6725" w:type="dxa"/>
            <w:shd w:val="clear" w:color="auto" w:fill="FFFFFF"/>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Απόφοιτος/η ΙΕΚ ή ιδιωτικού Κολλεγίου ή Σχολών που εποπτεύονται από άλλα Υπουργεία (Τουριστικές Σχολές, Ναυτική Ακαδημία, κλπ)</w:t>
            </w:r>
            <w:r w:rsidRPr="00226A81">
              <w:rPr>
                <w:rFonts w:ascii="Verdana" w:hAnsi="Verdana"/>
                <w:sz w:val="18"/>
                <w:szCs w:val="18"/>
              </w:rPr>
              <w:t>  </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Επιλογή8"/>
                  <w:enabled/>
                  <w:calcOnExit w:val="0"/>
                  <w:checkBox>
                    <w:sizeAuto/>
                    <w:default w:val="0"/>
                  </w:checkBox>
                </w:ffData>
              </w:fldChar>
            </w:r>
            <w:bookmarkStart w:id="1" w:name="Επιλογή8"/>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bookmarkEnd w:id="1"/>
          </w:p>
        </w:tc>
      </w:tr>
      <w:tr w:rsidR="00085236" w:rsidRPr="00226A81" w:rsidTr="00FF6606">
        <w:trPr>
          <w:trHeight w:val="405"/>
          <w:jc w:val="center"/>
        </w:trPr>
        <w:tc>
          <w:tcPr>
            <w:tcW w:w="1042" w:type="dxa"/>
            <w:shd w:val="clear" w:color="auto" w:fill="FFFFFF"/>
            <w:vAlign w:val="center"/>
          </w:tcPr>
          <w:p w:rsidR="00085236" w:rsidRPr="009D6A13" w:rsidRDefault="00085236" w:rsidP="00FF6606">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6</w:t>
            </w:r>
          </w:p>
        </w:tc>
        <w:tc>
          <w:tcPr>
            <w:tcW w:w="6725" w:type="dxa"/>
            <w:shd w:val="clear" w:color="auto" w:fill="FFFFFF"/>
            <w:vAlign w:val="center"/>
          </w:tcPr>
          <w:p w:rsidR="00085236" w:rsidRPr="00226A81" w:rsidRDefault="00085236" w:rsidP="00FF6606">
            <w:pPr>
              <w:rPr>
                <w:rFonts w:ascii="Verdana" w:hAnsi="Verdana"/>
                <w:sz w:val="18"/>
                <w:szCs w:val="18"/>
              </w:rPr>
            </w:pPr>
            <w:r w:rsidRPr="00226A81">
              <w:rPr>
                <w:rFonts w:ascii="Verdana" w:hAnsi="Verdana"/>
                <w:sz w:val="18"/>
                <w:szCs w:val="18"/>
              </w:rPr>
              <w:t>Απ</w:t>
            </w:r>
            <w:proofErr w:type="spellStart"/>
            <w:r w:rsidRPr="00226A81">
              <w:rPr>
                <w:rFonts w:ascii="Verdana" w:hAnsi="Verdana"/>
                <w:sz w:val="18"/>
                <w:szCs w:val="18"/>
              </w:rPr>
              <w:t>όφοιτος</w:t>
            </w:r>
            <w:proofErr w:type="spellEnd"/>
            <w:r>
              <w:rPr>
                <w:rFonts w:ascii="Verdana" w:hAnsi="Verdana"/>
                <w:sz w:val="18"/>
                <w:szCs w:val="18"/>
                <w:lang w:val="el-GR"/>
              </w:rPr>
              <w:t>/η</w:t>
            </w:r>
            <w:r w:rsidRPr="00226A81">
              <w:rPr>
                <w:rFonts w:ascii="Verdana" w:hAnsi="Verdana"/>
                <w:sz w:val="18"/>
                <w:szCs w:val="18"/>
              </w:rPr>
              <w:t xml:space="preserve"> ΑΕΙ/ΤΕΙ</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307205" w:rsidTr="00FF6606">
        <w:trPr>
          <w:trHeight w:val="405"/>
          <w:jc w:val="center"/>
        </w:trPr>
        <w:tc>
          <w:tcPr>
            <w:tcW w:w="1042" w:type="dxa"/>
            <w:shd w:val="clear" w:color="auto" w:fill="FFFFFF"/>
            <w:vAlign w:val="center"/>
          </w:tcPr>
          <w:p w:rsidR="00085236" w:rsidRPr="009D6A13" w:rsidRDefault="00085236" w:rsidP="00FF6606">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7</w:t>
            </w:r>
          </w:p>
        </w:tc>
        <w:tc>
          <w:tcPr>
            <w:tcW w:w="6725" w:type="dxa"/>
            <w:shd w:val="clear" w:color="auto" w:fill="FFFFFF"/>
            <w:vAlign w:val="center"/>
          </w:tcPr>
          <w:p w:rsidR="00085236" w:rsidRPr="00226A81" w:rsidRDefault="00085236" w:rsidP="00FF6606">
            <w:pPr>
              <w:rPr>
                <w:rFonts w:ascii="Verdana" w:hAnsi="Verdana"/>
                <w:sz w:val="18"/>
                <w:szCs w:val="18"/>
              </w:rPr>
            </w:pPr>
            <w:proofErr w:type="spellStart"/>
            <w:r w:rsidRPr="00226A81">
              <w:rPr>
                <w:rFonts w:ascii="Verdana" w:hAnsi="Verdana"/>
                <w:sz w:val="18"/>
                <w:szCs w:val="18"/>
              </w:rPr>
              <w:t>Κάτοχος</w:t>
            </w:r>
            <w:proofErr w:type="spellEnd"/>
            <w:r w:rsidRPr="00226A81">
              <w:rPr>
                <w:rFonts w:ascii="Verdana" w:hAnsi="Verdana"/>
                <w:sz w:val="18"/>
                <w:szCs w:val="18"/>
              </w:rPr>
              <w:t xml:space="preserve"> </w:t>
            </w:r>
            <w:proofErr w:type="spellStart"/>
            <w:r w:rsidRPr="00226A81">
              <w:rPr>
                <w:rFonts w:ascii="Verdana" w:hAnsi="Verdana"/>
                <w:sz w:val="18"/>
                <w:szCs w:val="18"/>
              </w:rPr>
              <w:t>Μετ</w:t>
            </w:r>
            <w:proofErr w:type="spellEnd"/>
            <w:r w:rsidRPr="00226A81">
              <w:rPr>
                <w:rFonts w:ascii="Verdana" w:hAnsi="Verdana"/>
                <w:sz w:val="18"/>
                <w:szCs w:val="18"/>
              </w:rPr>
              <w:t xml:space="preserve">απτυχιακού </w:t>
            </w:r>
            <w:proofErr w:type="spellStart"/>
            <w:r w:rsidRPr="00226A81">
              <w:rPr>
                <w:rFonts w:ascii="Verdana" w:hAnsi="Verdana"/>
                <w:sz w:val="18"/>
                <w:szCs w:val="18"/>
              </w:rPr>
              <w:t>Δι</w:t>
            </w:r>
            <w:proofErr w:type="spellEnd"/>
            <w:r w:rsidRPr="00226A81">
              <w:rPr>
                <w:rFonts w:ascii="Verdana" w:hAnsi="Verdana"/>
                <w:sz w:val="18"/>
                <w:szCs w:val="18"/>
              </w:rPr>
              <w:t>πλώματος</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307205" w:rsidTr="00FF6606">
        <w:trPr>
          <w:trHeight w:val="405"/>
          <w:jc w:val="center"/>
        </w:trPr>
        <w:tc>
          <w:tcPr>
            <w:tcW w:w="1042" w:type="dxa"/>
            <w:shd w:val="clear" w:color="auto" w:fill="FFFFFF"/>
            <w:vAlign w:val="center"/>
          </w:tcPr>
          <w:p w:rsidR="00085236" w:rsidRPr="001B0329" w:rsidRDefault="00085236" w:rsidP="00FF6606">
            <w:pPr>
              <w:jc w:val="center"/>
              <w:rPr>
                <w:rFonts w:ascii="Verdana" w:hAnsi="Verdana"/>
                <w:sz w:val="16"/>
                <w:szCs w:val="16"/>
                <w:lang w:val="el-GR"/>
              </w:rPr>
            </w:pPr>
            <w:r>
              <w:rPr>
                <w:rFonts w:ascii="Verdana" w:hAnsi="Verdana"/>
                <w:sz w:val="16"/>
                <w:szCs w:val="16"/>
                <w:lang w:val="el-GR"/>
              </w:rPr>
              <w:t>Γ8</w:t>
            </w:r>
          </w:p>
        </w:tc>
        <w:tc>
          <w:tcPr>
            <w:tcW w:w="6725" w:type="dxa"/>
            <w:shd w:val="clear" w:color="auto" w:fill="FFFFFF"/>
            <w:vAlign w:val="center"/>
          </w:tcPr>
          <w:p w:rsidR="00085236" w:rsidRPr="00226A81" w:rsidRDefault="00085236" w:rsidP="00FF6606">
            <w:pPr>
              <w:rPr>
                <w:rFonts w:ascii="Verdana" w:hAnsi="Verdana"/>
                <w:sz w:val="18"/>
                <w:szCs w:val="18"/>
              </w:rPr>
            </w:pPr>
            <w:proofErr w:type="spellStart"/>
            <w:r w:rsidRPr="001B0329">
              <w:rPr>
                <w:rFonts w:ascii="Verdana" w:hAnsi="Verdana"/>
                <w:sz w:val="18"/>
                <w:szCs w:val="18"/>
              </w:rPr>
              <w:t>Κάτοχος</w:t>
            </w:r>
            <w:proofErr w:type="spellEnd"/>
            <w:r w:rsidRPr="001B0329">
              <w:rPr>
                <w:rFonts w:ascii="Verdana" w:hAnsi="Verdana"/>
                <w:sz w:val="18"/>
                <w:szCs w:val="18"/>
              </w:rPr>
              <w:t xml:space="preserve"> </w:t>
            </w:r>
            <w:proofErr w:type="spellStart"/>
            <w:r w:rsidRPr="001B0329">
              <w:rPr>
                <w:rFonts w:ascii="Verdana" w:hAnsi="Verdana"/>
                <w:sz w:val="18"/>
                <w:szCs w:val="18"/>
              </w:rPr>
              <w:t>Διδ</w:t>
            </w:r>
            <w:proofErr w:type="spellEnd"/>
            <w:r w:rsidRPr="001B0329">
              <w:rPr>
                <w:rFonts w:ascii="Verdana" w:hAnsi="Verdana"/>
                <w:sz w:val="18"/>
                <w:szCs w:val="18"/>
              </w:rPr>
              <w:t xml:space="preserve">ακτορικού </w:t>
            </w:r>
            <w:proofErr w:type="spellStart"/>
            <w:r w:rsidRPr="001B0329">
              <w:rPr>
                <w:rFonts w:ascii="Verdana" w:hAnsi="Verdana"/>
                <w:sz w:val="18"/>
                <w:szCs w:val="18"/>
              </w:rPr>
              <w:t>Δι</w:t>
            </w:r>
            <w:proofErr w:type="spellEnd"/>
            <w:r w:rsidRPr="001B0329">
              <w:rPr>
                <w:rFonts w:ascii="Verdana" w:hAnsi="Verdana"/>
                <w:sz w:val="18"/>
                <w:szCs w:val="18"/>
              </w:rPr>
              <w:t>πλώματος</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Pr="001B032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B0329">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Pr="001B032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B0329">
              <w:rPr>
                <w:rFonts w:ascii="Verdana" w:hAnsi="Verdana"/>
                <w:sz w:val="18"/>
                <w:szCs w:val="18"/>
              </w:rPr>
              <w:fldChar w:fldCharType="end"/>
            </w:r>
          </w:p>
        </w:tc>
      </w:tr>
      <w:tr w:rsidR="00085236" w:rsidRPr="00FF6606" w:rsidTr="00FF6606">
        <w:trPr>
          <w:trHeight w:val="643"/>
          <w:jc w:val="center"/>
        </w:trPr>
        <w:tc>
          <w:tcPr>
            <w:tcW w:w="1042" w:type="dxa"/>
            <w:shd w:val="clear" w:color="auto" w:fill="auto"/>
            <w:vAlign w:val="center"/>
          </w:tcPr>
          <w:p w:rsidR="00085236" w:rsidRPr="00F00643" w:rsidRDefault="00085236" w:rsidP="00FF6606">
            <w:pPr>
              <w:jc w:val="center"/>
              <w:rPr>
                <w:rFonts w:ascii="Verdana" w:hAnsi="Verdana"/>
                <w:b/>
                <w:sz w:val="18"/>
                <w:szCs w:val="18"/>
              </w:rPr>
            </w:pPr>
            <w:r w:rsidRPr="00F00643">
              <w:rPr>
                <w:rFonts w:ascii="Verdana" w:hAnsi="Verdana"/>
                <w:b/>
                <w:sz w:val="18"/>
                <w:szCs w:val="18"/>
              </w:rPr>
              <w:t xml:space="preserve">Δ. </w:t>
            </w:r>
          </w:p>
        </w:tc>
        <w:tc>
          <w:tcPr>
            <w:tcW w:w="6725" w:type="dxa"/>
            <w:vAlign w:val="center"/>
          </w:tcPr>
          <w:p w:rsidR="00085236" w:rsidRPr="00226A81" w:rsidRDefault="00085236" w:rsidP="00FF6606">
            <w:pPr>
              <w:rPr>
                <w:rFonts w:ascii="Verdana" w:hAnsi="Verdana"/>
                <w:b/>
                <w:sz w:val="18"/>
                <w:szCs w:val="18"/>
                <w:lang w:val="el-GR"/>
              </w:rPr>
            </w:pPr>
            <w:r w:rsidRPr="00226A81">
              <w:rPr>
                <w:rFonts w:ascii="Verdana" w:hAnsi="Verdana"/>
                <w:b/>
                <w:sz w:val="18"/>
                <w:szCs w:val="18"/>
                <w:lang w:val="el-GR"/>
              </w:rPr>
              <w:t>ΕΙΔΙΚΕΣ Η ΕΥΑΛΩΤΕΣ ΚΟΙΝΩΝΙΚΕΣ ΟΜΑΔΕΣ ΚΑΤΑ ΤΗΝ ΕΙΣΟΔΟ</w:t>
            </w:r>
            <w:r>
              <w:rPr>
                <w:rStyle w:val="a7"/>
                <w:rFonts w:ascii="Verdana" w:hAnsi="Verdana"/>
                <w:b/>
                <w:sz w:val="18"/>
                <w:szCs w:val="18"/>
              </w:rPr>
              <w:footnoteReference w:id="1"/>
            </w:r>
            <w:r w:rsidRPr="00226A81">
              <w:rPr>
                <w:rFonts w:ascii="Verdana" w:hAnsi="Verdana"/>
                <w:b/>
                <w:sz w:val="18"/>
                <w:szCs w:val="18"/>
                <w:lang w:val="el-GR"/>
              </w:rPr>
              <w:t xml:space="preserve"> </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AD21A8" w:rsidTr="00FF6606">
        <w:trPr>
          <w:trHeight w:val="643"/>
          <w:jc w:val="center"/>
        </w:trPr>
        <w:tc>
          <w:tcPr>
            <w:tcW w:w="1042" w:type="dxa"/>
            <w:shd w:val="clear" w:color="auto" w:fill="auto"/>
            <w:vAlign w:val="center"/>
          </w:tcPr>
          <w:p w:rsidR="00085236" w:rsidRPr="001A0A58" w:rsidRDefault="00085236" w:rsidP="00FF6606">
            <w:pPr>
              <w:jc w:val="center"/>
              <w:rPr>
                <w:rFonts w:ascii="Verdana" w:hAnsi="Verdana"/>
                <w:sz w:val="18"/>
                <w:szCs w:val="18"/>
              </w:rPr>
            </w:pPr>
            <w:r w:rsidRPr="001A0A58">
              <w:rPr>
                <w:rFonts w:ascii="Verdana" w:hAnsi="Verdana"/>
                <w:sz w:val="18"/>
                <w:szCs w:val="18"/>
              </w:rPr>
              <w:t>Δ1</w:t>
            </w:r>
          </w:p>
        </w:tc>
        <w:tc>
          <w:tcPr>
            <w:tcW w:w="6725" w:type="dxa"/>
            <w:vAlign w:val="center"/>
          </w:tcPr>
          <w:p w:rsidR="00085236" w:rsidRPr="001A0A58" w:rsidRDefault="00085236" w:rsidP="00FF6606">
            <w:pPr>
              <w:rPr>
                <w:rFonts w:ascii="Verdana" w:hAnsi="Verdana"/>
                <w:sz w:val="18"/>
                <w:szCs w:val="18"/>
                <w:lang w:val="el-GR"/>
              </w:rPr>
            </w:pPr>
            <w:r w:rsidRPr="001A0A58">
              <w:rPr>
                <w:rFonts w:ascii="Verdana" w:hAnsi="Verdana"/>
                <w:sz w:val="18"/>
                <w:szCs w:val="18"/>
                <w:lang w:val="el-GR"/>
              </w:rPr>
              <w:t>Είστε μέλος νοικοκυριού στο οποίο κανείς δεν εργάζεται;</w:t>
            </w:r>
          </w:p>
        </w:tc>
        <w:tc>
          <w:tcPr>
            <w:tcW w:w="741" w:type="dxa"/>
            <w:shd w:val="clear" w:color="auto" w:fill="auto"/>
            <w:vAlign w:val="center"/>
          </w:tcPr>
          <w:p w:rsidR="00085236" w:rsidRPr="001A0A58" w:rsidRDefault="00085236" w:rsidP="00FF6606">
            <w:pPr>
              <w:jc w:val="center"/>
              <w:rPr>
                <w:rFonts w:ascii="Verdana" w:hAnsi="Verdana"/>
                <w:sz w:val="18"/>
                <w:szCs w:val="18"/>
                <w:lang w:val="el-GR"/>
              </w:rPr>
            </w:pPr>
            <w:r w:rsidRPr="001A0A58">
              <w:rPr>
                <w:rFonts w:ascii="Verdana" w:hAnsi="Verdana"/>
                <w:sz w:val="18"/>
                <w:szCs w:val="18"/>
              </w:rPr>
              <w:fldChar w:fldCharType="begin">
                <w:ffData>
                  <w:name w:val=""/>
                  <w:enabled/>
                  <w:calcOnExit w:val="0"/>
                  <w:checkBox>
                    <w:sizeAuto/>
                    <w:default w:val="0"/>
                  </w:checkBox>
                </w:ffData>
              </w:fldChar>
            </w:r>
            <w:r w:rsidRPr="001A0A5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0A58">
              <w:rPr>
                <w:rFonts w:ascii="Verdana" w:hAnsi="Verdana"/>
                <w:sz w:val="18"/>
                <w:szCs w:val="18"/>
                <w:lang w:val="el-GR"/>
              </w:rPr>
              <w:fldChar w:fldCharType="end"/>
            </w:r>
          </w:p>
        </w:tc>
        <w:tc>
          <w:tcPr>
            <w:tcW w:w="741" w:type="dxa"/>
            <w:shd w:val="clear" w:color="auto" w:fill="auto"/>
            <w:vAlign w:val="center"/>
          </w:tcPr>
          <w:p w:rsidR="00085236" w:rsidRPr="001A0A58" w:rsidRDefault="00085236" w:rsidP="00FF6606">
            <w:pPr>
              <w:jc w:val="center"/>
              <w:rPr>
                <w:rFonts w:ascii="Verdana" w:hAnsi="Verdana"/>
                <w:sz w:val="18"/>
                <w:szCs w:val="18"/>
                <w:lang w:val="el-GR"/>
              </w:rPr>
            </w:pPr>
            <w:r w:rsidRPr="001A0A58">
              <w:rPr>
                <w:rFonts w:ascii="Verdana" w:hAnsi="Verdana"/>
                <w:sz w:val="18"/>
                <w:szCs w:val="18"/>
              </w:rPr>
              <w:fldChar w:fldCharType="begin">
                <w:ffData>
                  <w:name w:val=""/>
                  <w:enabled/>
                  <w:calcOnExit w:val="0"/>
                  <w:checkBox>
                    <w:sizeAuto/>
                    <w:default w:val="0"/>
                  </w:checkBox>
                </w:ffData>
              </w:fldChar>
            </w:r>
            <w:r w:rsidRPr="001A0A5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0A58">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1A0A58" w:rsidRDefault="00085236" w:rsidP="00FF6606">
            <w:pPr>
              <w:jc w:val="center"/>
              <w:rPr>
                <w:rFonts w:ascii="Verdana" w:hAnsi="Verdana"/>
                <w:sz w:val="18"/>
                <w:szCs w:val="18"/>
              </w:rPr>
            </w:pPr>
            <w:r w:rsidRPr="00626538">
              <w:rPr>
                <w:rFonts w:ascii="Verdana" w:hAnsi="Verdana"/>
                <w:sz w:val="18"/>
                <w:szCs w:val="18"/>
              </w:rPr>
              <w:t>Δ10</w:t>
            </w:r>
          </w:p>
        </w:tc>
        <w:tc>
          <w:tcPr>
            <w:tcW w:w="6725" w:type="dxa"/>
            <w:vAlign w:val="center"/>
          </w:tcPr>
          <w:p w:rsidR="00085236" w:rsidRPr="00626538" w:rsidRDefault="00085236" w:rsidP="00FF6606">
            <w:pPr>
              <w:rPr>
                <w:rFonts w:ascii="Verdana" w:hAnsi="Verdana"/>
                <w:sz w:val="18"/>
                <w:szCs w:val="18"/>
                <w:lang w:val="el-GR"/>
              </w:rPr>
            </w:pPr>
            <w:r w:rsidRPr="00626538">
              <w:rPr>
                <w:rFonts w:ascii="Verdana" w:hAnsi="Verdana"/>
                <w:sz w:val="18"/>
                <w:szCs w:val="18"/>
                <w:lang w:val="el-GR"/>
              </w:rPr>
              <w:t>Φυλακισμένοι / Αποφυλακισμένοι / Ανήλικοι Παραβάτες</w:t>
            </w:r>
          </w:p>
          <w:p w:rsidR="00085236" w:rsidRPr="001A0A58" w:rsidRDefault="00085236" w:rsidP="00FF6606">
            <w:pPr>
              <w:rPr>
                <w:rFonts w:ascii="Verdana" w:hAnsi="Verdana"/>
                <w:sz w:val="18"/>
                <w:szCs w:val="18"/>
                <w:lang w:val="el-GR"/>
              </w:rPr>
            </w:pPr>
            <w:r w:rsidRPr="00626538">
              <w:rPr>
                <w:rFonts w:ascii="Verdana" w:hAnsi="Verdana"/>
                <w:sz w:val="18"/>
                <w:szCs w:val="18"/>
                <w:lang w:val="el-GR"/>
              </w:rPr>
              <w:t xml:space="preserve">(Επεξήγηση Φυλακισμένοι : τα άτομα που εκτίουν ποινές ή μέτρα που συνεπάγονται στέρηση της ελευθερίας τους σύμφωνα με απόφαση ποινικής δικαστικής αρχής. Οι αποφυλακισμένοι είναι τα άτομα που έχουν </w:t>
            </w:r>
            <w:proofErr w:type="spellStart"/>
            <w:r w:rsidRPr="00626538">
              <w:rPr>
                <w:rFonts w:ascii="Verdana" w:hAnsi="Verdana"/>
                <w:sz w:val="18"/>
                <w:szCs w:val="18"/>
                <w:lang w:val="el-GR"/>
              </w:rPr>
              <w:t>αποφυλακιστήριο</w:t>
            </w:r>
            <w:proofErr w:type="spellEnd"/>
            <w:r w:rsidRPr="00626538">
              <w:rPr>
                <w:rFonts w:ascii="Verdana" w:hAnsi="Verdana"/>
                <w:sz w:val="18"/>
                <w:szCs w:val="18"/>
                <w:lang w:val="el-GR"/>
              </w:rPr>
              <w:t>. Ανήλικοι παραβάτες θεωρούνται όσοι ανήκουν στην ηλικιακή ομάδα 13-18 ετών και τους έχουν επιβληθεί από τα Δικαστήρια ανηλίκων αναμορφωτικά ή θεραπευτικά μέτρα ή, για την ηλικιακή ομάδα 15-18 ετών, το μέτρο του ποινικού σωφρονισμού. Συμπεριλαμβάνονται και περιπτώσεις επιβολής αναμορφωτικών μέτρων από Ανακριτή ή Εισαγγελέα, όταν αυτός απέχει από την άσκηση ποινικής δίωξης, καθώς και περιπτώσεις εισαγωγής ανηλίκων σε ίδρυμα</w:t>
            </w:r>
            <w:r>
              <w:rPr>
                <w:rFonts w:ascii="Verdana" w:hAnsi="Verdana"/>
                <w:sz w:val="18"/>
                <w:szCs w:val="18"/>
                <w:lang w:val="el-GR"/>
              </w:rPr>
              <w:t>)</w:t>
            </w:r>
            <w:r w:rsidRPr="00626538">
              <w:rPr>
                <w:rFonts w:ascii="Verdana" w:hAnsi="Verdana"/>
                <w:sz w:val="18"/>
                <w:szCs w:val="18"/>
                <w:lang w:val="el-GR"/>
              </w:rPr>
              <w:t xml:space="preserve"> </w:t>
            </w:r>
          </w:p>
        </w:tc>
        <w:tc>
          <w:tcPr>
            <w:tcW w:w="741" w:type="dxa"/>
            <w:shd w:val="clear" w:color="auto" w:fill="auto"/>
            <w:vAlign w:val="center"/>
          </w:tcPr>
          <w:p w:rsidR="00085236" w:rsidRPr="00626538" w:rsidRDefault="00085236" w:rsidP="00FF6606">
            <w:pPr>
              <w:jc w:val="center"/>
              <w:rPr>
                <w:rFonts w:ascii="Verdana" w:hAnsi="Verdana"/>
                <w:sz w:val="18"/>
                <w:szCs w:val="18"/>
                <w:lang w:val="el-GR"/>
              </w:rPr>
            </w:pPr>
            <w:r w:rsidRPr="00626538">
              <w:rPr>
                <w:rFonts w:ascii="Verdana" w:hAnsi="Verdana"/>
                <w:sz w:val="18"/>
                <w:szCs w:val="18"/>
              </w:rPr>
              <w:fldChar w:fldCharType="begin">
                <w:ffData>
                  <w:name w:val=""/>
                  <w:enabled/>
                  <w:calcOnExit w:val="0"/>
                  <w:checkBox>
                    <w:sizeAuto/>
                    <w:default w:val="0"/>
                  </w:checkBox>
                </w:ffData>
              </w:fldChar>
            </w:r>
            <w:r w:rsidRPr="0062653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626538">
              <w:rPr>
                <w:rFonts w:ascii="Verdana" w:hAnsi="Verdana"/>
                <w:sz w:val="18"/>
                <w:szCs w:val="18"/>
                <w:lang w:val="el-GR"/>
              </w:rPr>
              <w:fldChar w:fldCharType="end"/>
            </w:r>
          </w:p>
        </w:tc>
        <w:tc>
          <w:tcPr>
            <w:tcW w:w="741" w:type="dxa"/>
            <w:shd w:val="clear" w:color="auto" w:fill="auto"/>
            <w:vAlign w:val="center"/>
          </w:tcPr>
          <w:p w:rsidR="00085236" w:rsidRPr="00626538" w:rsidRDefault="00085236" w:rsidP="00FF6606">
            <w:pPr>
              <w:jc w:val="center"/>
              <w:rPr>
                <w:rFonts w:ascii="Verdana" w:hAnsi="Verdana"/>
                <w:sz w:val="18"/>
                <w:szCs w:val="18"/>
                <w:lang w:val="el-GR"/>
              </w:rPr>
            </w:pPr>
            <w:r w:rsidRPr="00626538">
              <w:rPr>
                <w:rFonts w:ascii="Verdana" w:hAnsi="Verdana"/>
                <w:sz w:val="18"/>
                <w:szCs w:val="18"/>
              </w:rPr>
              <w:fldChar w:fldCharType="begin">
                <w:ffData>
                  <w:name w:val=""/>
                  <w:enabled/>
                  <w:calcOnExit w:val="0"/>
                  <w:checkBox>
                    <w:sizeAuto/>
                    <w:default w:val="0"/>
                  </w:checkBox>
                </w:ffData>
              </w:fldChar>
            </w:r>
            <w:r w:rsidRPr="0062653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626538">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626538" w:rsidRDefault="00085236" w:rsidP="00FF6606">
            <w:pPr>
              <w:jc w:val="center"/>
              <w:rPr>
                <w:rFonts w:ascii="Verdana" w:hAnsi="Verdana"/>
                <w:sz w:val="18"/>
                <w:szCs w:val="18"/>
              </w:rPr>
            </w:pPr>
            <w:r w:rsidRPr="00D752E7">
              <w:rPr>
                <w:rFonts w:ascii="Verdana" w:hAnsi="Verdana"/>
                <w:sz w:val="18"/>
                <w:szCs w:val="18"/>
              </w:rPr>
              <w:t>Δ11</w:t>
            </w:r>
          </w:p>
        </w:tc>
        <w:tc>
          <w:tcPr>
            <w:tcW w:w="6725" w:type="dxa"/>
            <w:vAlign w:val="center"/>
          </w:tcPr>
          <w:p w:rsidR="00085236" w:rsidRPr="00D752E7" w:rsidRDefault="00085236" w:rsidP="00FF6606">
            <w:pPr>
              <w:rPr>
                <w:rFonts w:ascii="Verdana" w:hAnsi="Verdana"/>
                <w:sz w:val="18"/>
                <w:szCs w:val="18"/>
                <w:lang w:val="el-GR"/>
              </w:rPr>
            </w:pPr>
            <w:r w:rsidRPr="00D752E7">
              <w:rPr>
                <w:rFonts w:ascii="Verdana" w:hAnsi="Verdana"/>
                <w:sz w:val="18"/>
                <w:szCs w:val="18"/>
                <w:lang w:val="el-GR"/>
              </w:rPr>
              <w:t>Άτομα με Αναπηρία με πιστοποίηση από το Κέντρο Πιστοποίησης Αναπηρίας (ΚΕΠΑ)</w:t>
            </w:r>
          </w:p>
          <w:p w:rsidR="00085236" w:rsidRPr="00626538" w:rsidRDefault="00085236" w:rsidP="00FF6606">
            <w:pPr>
              <w:rPr>
                <w:rFonts w:ascii="Verdana" w:hAnsi="Verdana"/>
                <w:sz w:val="18"/>
                <w:szCs w:val="18"/>
                <w:lang w:val="el-GR"/>
              </w:rPr>
            </w:pPr>
            <w:r w:rsidRPr="00D752E7">
              <w:rPr>
                <w:rFonts w:ascii="Verdana" w:hAnsi="Verdana"/>
                <w:sz w:val="18"/>
                <w:szCs w:val="18"/>
                <w:lang w:val="el-GR"/>
              </w:rPr>
              <w:t>(Επεξήγηση : Σύμφωνα με το Ν.4331/2015, το ΚΕ.Π.Α. εξασφαλίζει ενιαία υγειονομική κρίση για 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w:t>
            </w:r>
          </w:p>
        </w:tc>
        <w:tc>
          <w:tcPr>
            <w:tcW w:w="741" w:type="dxa"/>
            <w:shd w:val="clear" w:color="auto" w:fill="auto"/>
            <w:vAlign w:val="center"/>
          </w:tcPr>
          <w:p w:rsidR="00085236" w:rsidRPr="00D752E7" w:rsidRDefault="00085236" w:rsidP="00FF6606">
            <w:pPr>
              <w:jc w:val="center"/>
              <w:rPr>
                <w:rFonts w:ascii="Verdana" w:hAnsi="Verdana"/>
                <w:sz w:val="18"/>
                <w:szCs w:val="18"/>
                <w:lang w:val="el-GR"/>
              </w:rPr>
            </w:pPr>
            <w:r w:rsidRPr="00D752E7">
              <w:rPr>
                <w:rFonts w:ascii="Verdana" w:hAnsi="Verdana"/>
                <w:sz w:val="18"/>
                <w:szCs w:val="18"/>
              </w:rPr>
              <w:fldChar w:fldCharType="begin">
                <w:ffData>
                  <w:name w:val="Επιλογή17"/>
                  <w:enabled/>
                  <w:calcOnExit w:val="0"/>
                  <w:checkBox>
                    <w:sizeAuto/>
                    <w:default w:val="0"/>
                  </w:checkBox>
                </w:ffData>
              </w:fldChar>
            </w:r>
            <w:r w:rsidRPr="00D752E7">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D752E7">
              <w:rPr>
                <w:rFonts w:ascii="Verdana" w:hAnsi="Verdana"/>
                <w:sz w:val="18"/>
                <w:szCs w:val="18"/>
                <w:lang w:val="el-GR"/>
              </w:rPr>
              <w:fldChar w:fldCharType="end"/>
            </w:r>
          </w:p>
        </w:tc>
        <w:tc>
          <w:tcPr>
            <w:tcW w:w="741" w:type="dxa"/>
            <w:shd w:val="clear" w:color="auto" w:fill="auto"/>
            <w:vAlign w:val="center"/>
          </w:tcPr>
          <w:p w:rsidR="00085236" w:rsidRPr="00D752E7" w:rsidRDefault="00085236" w:rsidP="00FF6606">
            <w:pPr>
              <w:jc w:val="center"/>
              <w:rPr>
                <w:rFonts w:ascii="Verdana" w:hAnsi="Verdana"/>
                <w:sz w:val="18"/>
                <w:szCs w:val="18"/>
                <w:lang w:val="el-GR"/>
              </w:rPr>
            </w:pPr>
            <w:r w:rsidRPr="00D752E7">
              <w:rPr>
                <w:rFonts w:ascii="Verdana" w:hAnsi="Verdana"/>
                <w:sz w:val="18"/>
                <w:szCs w:val="18"/>
              </w:rPr>
              <w:fldChar w:fldCharType="begin">
                <w:ffData>
                  <w:name w:val="Επιλογή17"/>
                  <w:enabled/>
                  <w:calcOnExit w:val="0"/>
                  <w:checkBox>
                    <w:sizeAuto/>
                    <w:default w:val="0"/>
                  </w:checkBox>
                </w:ffData>
              </w:fldChar>
            </w:r>
            <w:r w:rsidRPr="00D752E7">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D752E7">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D752E7" w:rsidRDefault="00085236" w:rsidP="00FF6606">
            <w:pPr>
              <w:jc w:val="center"/>
              <w:rPr>
                <w:rFonts w:ascii="Verdana" w:hAnsi="Verdana"/>
                <w:sz w:val="18"/>
                <w:szCs w:val="18"/>
              </w:rPr>
            </w:pPr>
            <w:r w:rsidRPr="00EE227A">
              <w:rPr>
                <w:rFonts w:ascii="Verdana" w:hAnsi="Verdana"/>
                <w:sz w:val="18"/>
                <w:szCs w:val="18"/>
              </w:rPr>
              <w:t>Δ12</w:t>
            </w:r>
          </w:p>
        </w:tc>
        <w:tc>
          <w:tcPr>
            <w:tcW w:w="6725" w:type="dxa"/>
            <w:vAlign w:val="center"/>
          </w:tcPr>
          <w:p w:rsidR="00085236" w:rsidRPr="00D752E7" w:rsidRDefault="00085236" w:rsidP="00FF6606">
            <w:pPr>
              <w:rPr>
                <w:rFonts w:ascii="Verdana" w:hAnsi="Verdana"/>
                <w:sz w:val="18"/>
                <w:szCs w:val="18"/>
                <w:lang w:val="el-GR"/>
              </w:rPr>
            </w:pPr>
            <w:r w:rsidRPr="00EE227A">
              <w:rPr>
                <w:rFonts w:ascii="Verdana" w:hAnsi="Verdana"/>
                <w:sz w:val="18"/>
                <w:szCs w:val="18"/>
                <w:lang w:val="el-GR"/>
              </w:rPr>
              <w:t>Άτομα με αναπηρία χωρίς πιστοποίηση από το Κέντρο Πιστοποίησης Αναπηρίας (ΚΕΠΑ)</w:t>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EE227A" w:rsidRDefault="00085236" w:rsidP="00FF6606">
            <w:pPr>
              <w:jc w:val="center"/>
              <w:rPr>
                <w:rFonts w:ascii="Verdana" w:hAnsi="Verdana"/>
                <w:sz w:val="18"/>
                <w:szCs w:val="18"/>
              </w:rPr>
            </w:pPr>
            <w:r w:rsidRPr="00EE227A">
              <w:rPr>
                <w:rFonts w:ascii="Verdana" w:hAnsi="Verdana"/>
                <w:sz w:val="18"/>
                <w:szCs w:val="18"/>
              </w:rPr>
              <w:t>Δ13</w:t>
            </w:r>
          </w:p>
        </w:tc>
        <w:tc>
          <w:tcPr>
            <w:tcW w:w="6725" w:type="dxa"/>
            <w:vAlign w:val="center"/>
          </w:tcPr>
          <w:p w:rsidR="00085236" w:rsidRPr="00EE227A" w:rsidRDefault="00085236" w:rsidP="00FF6606">
            <w:pPr>
              <w:rPr>
                <w:rFonts w:ascii="Verdana" w:hAnsi="Verdana"/>
                <w:sz w:val="18"/>
                <w:szCs w:val="18"/>
                <w:lang w:val="el-GR"/>
              </w:rPr>
            </w:pPr>
            <w:r w:rsidRPr="00EE227A">
              <w:rPr>
                <w:rFonts w:ascii="Verdana" w:hAnsi="Verdana"/>
                <w:sz w:val="18"/>
                <w:szCs w:val="18"/>
                <w:lang w:val="el-GR"/>
              </w:rPr>
              <w:t xml:space="preserve">Άστεγοι ή άτομα που έχουν αποκλειστεί από τη στέγαση </w:t>
            </w:r>
          </w:p>
          <w:p w:rsidR="00085236" w:rsidRPr="00EE227A" w:rsidRDefault="00085236" w:rsidP="00FF6606">
            <w:pPr>
              <w:rPr>
                <w:rFonts w:ascii="Verdana" w:hAnsi="Verdana"/>
                <w:sz w:val="18"/>
                <w:szCs w:val="18"/>
                <w:lang w:val="el-GR"/>
              </w:rPr>
            </w:pPr>
            <w:r w:rsidRPr="00EE227A">
              <w:rPr>
                <w:rFonts w:ascii="Verdana" w:hAnsi="Verdana"/>
                <w:i/>
                <w:sz w:val="18"/>
                <w:szCs w:val="18"/>
                <w:lang w:val="el-GR"/>
              </w:rPr>
              <w:t xml:space="preserve">(Επεξήγηση </w:t>
            </w:r>
            <w:r w:rsidRPr="00EE227A">
              <w:rPr>
                <w:rFonts w:ascii="Verdana" w:hAnsi="Verdana"/>
                <w:i/>
                <w:sz w:val="18"/>
                <w:szCs w:val="18"/>
              </w:rPr>
              <w:t>T</w:t>
            </w:r>
            <w:r w:rsidRPr="00EE227A">
              <w:rPr>
                <w:rFonts w:ascii="Verdana" w:hAnsi="Verdana"/>
                <w:i/>
                <w:sz w:val="18"/>
                <w:szCs w:val="18"/>
                <w:lang w:val="el-GR"/>
              </w:rPr>
              <w:t xml:space="preserve">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 Συμπεριλαμβάνονται επίσης οι </w:t>
            </w:r>
            <w:r w:rsidRPr="00EE227A">
              <w:rPr>
                <w:rFonts w:ascii="Verdana" w:hAnsi="Verdana"/>
                <w:i/>
                <w:sz w:val="18"/>
                <w:szCs w:val="18"/>
                <w:lang w:val="el-GR"/>
              </w:rPr>
              <w:lastRenderedPageBreak/>
              <w:t>γυναίκες που φιλοξενούνται σε ξενώνες γυναικών θυμάτων βίας και οι ενήλικες που φιλοξενούνται σε Δομές Παιδικής Προστασίας και οι οποίοι δεν σπουδάζουν)</w:t>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lastRenderedPageBreak/>
              <w:fldChar w:fldCharType="begin">
                <w:ffData>
                  <w:name w:val="Επιλογή17"/>
                  <w:enabled/>
                  <w:calcOnExit w:val="0"/>
                  <w:checkBox>
                    <w:sizeAuto/>
                    <w:default w:val="0"/>
                  </w:checkBox>
                </w:ffData>
              </w:fldChar>
            </w:r>
            <w:bookmarkStart w:id="2" w:name="Επιλογή17"/>
            <w:r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bookmarkEnd w:id="2"/>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EE227A" w:rsidRDefault="00085236" w:rsidP="00FF6606">
            <w:pPr>
              <w:jc w:val="center"/>
              <w:rPr>
                <w:rFonts w:ascii="Verdana" w:hAnsi="Verdana"/>
                <w:sz w:val="18"/>
                <w:szCs w:val="18"/>
              </w:rPr>
            </w:pPr>
            <w:r w:rsidRPr="00EE227A">
              <w:rPr>
                <w:rFonts w:ascii="Verdana" w:hAnsi="Verdana"/>
                <w:sz w:val="18"/>
                <w:szCs w:val="18"/>
              </w:rPr>
              <w:lastRenderedPageBreak/>
              <w:t>Δ14</w:t>
            </w:r>
          </w:p>
        </w:tc>
        <w:tc>
          <w:tcPr>
            <w:tcW w:w="6725" w:type="dxa"/>
            <w:vAlign w:val="center"/>
          </w:tcPr>
          <w:p w:rsidR="00085236" w:rsidRPr="00EE227A" w:rsidRDefault="00085236" w:rsidP="00FF6606">
            <w:pPr>
              <w:rPr>
                <w:rFonts w:ascii="Verdana" w:hAnsi="Verdana"/>
                <w:sz w:val="18"/>
                <w:szCs w:val="18"/>
                <w:lang w:val="el-GR"/>
              </w:rPr>
            </w:pPr>
            <w:r w:rsidRPr="00EE227A">
              <w:rPr>
                <w:rFonts w:ascii="Verdana" w:hAnsi="Verdana"/>
                <w:sz w:val="18"/>
                <w:szCs w:val="18"/>
                <w:lang w:val="el-GR"/>
              </w:rPr>
              <w:t>Δικαιούχος Ελάχιστου Εγγυημένου Εισοδήματος</w:t>
            </w:r>
          </w:p>
          <w:p w:rsidR="00085236" w:rsidRPr="00EE227A" w:rsidRDefault="00085236" w:rsidP="00FF6606">
            <w:pPr>
              <w:rPr>
                <w:rFonts w:ascii="Verdana" w:hAnsi="Verdana"/>
                <w:sz w:val="18"/>
                <w:szCs w:val="18"/>
                <w:lang w:val="el-GR"/>
              </w:rPr>
            </w:pPr>
            <w:r w:rsidRPr="00EE227A">
              <w:rPr>
                <w:rFonts w:ascii="Verdana" w:hAnsi="Verdana"/>
                <w:i/>
                <w:sz w:val="18"/>
                <w:szCs w:val="18"/>
                <w:lang w:val="el-GR"/>
              </w:rPr>
              <w:t>(Επεξήγηση Τα άτομα που λαμβάνουν το εν λόγω εισόδημα στη βάση των όρων και προϋποθέσεων εφαρμογής της ισχύουσας νομοθεσίας [Ν. 4389/2016 (ΦΕΚ 94 Α), Κ.Υ.Α. Δ3οικ.30299/2377/2016 (ΦΕΚ 2089 Β)]</w:t>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Default="00085236" w:rsidP="00FF6606">
            <w:pPr>
              <w:jc w:val="center"/>
              <w:rPr>
                <w:rFonts w:ascii="Verdana" w:hAnsi="Verdana"/>
                <w:sz w:val="18"/>
                <w:szCs w:val="18"/>
                <w:lang w:val="el-GR"/>
              </w:rPr>
            </w:pPr>
          </w:p>
          <w:p w:rsidR="00085236" w:rsidRPr="00EE227A" w:rsidRDefault="00085236" w:rsidP="00FF6606">
            <w:pPr>
              <w:jc w:val="center"/>
              <w:rPr>
                <w:rFonts w:ascii="Verdana" w:hAnsi="Verdana"/>
                <w:sz w:val="18"/>
                <w:szCs w:val="18"/>
              </w:rPr>
            </w:pPr>
            <w:r w:rsidRPr="00EE227A">
              <w:rPr>
                <w:rFonts w:ascii="Verdana" w:hAnsi="Verdana"/>
                <w:sz w:val="18"/>
                <w:szCs w:val="18"/>
              </w:rPr>
              <w:t>Δ2</w:t>
            </w:r>
          </w:p>
          <w:p w:rsidR="00085236" w:rsidRPr="00EE227A" w:rsidRDefault="00085236" w:rsidP="00FF6606">
            <w:pPr>
              <w:jc w:val="center"/>
              <w:rPr>
                <w:rFonts w:ascii="Verdana" w:hAnsi="Verdana"/>
                <w:sz w:val="18"/>
                <w:szCs w:val="18"/>
              </w:rPr>
            </w:pPr>
          </w:p>
        </w:tc>
        <w:tc>
          <w:tcPr>
            <w:tcW w:w="6725" w:type="dxa"/>
            <w:vAlign w:val="center"/>
          </w:tcPr>
          <w:p w:rsidR="00085236" w:rsidRPr="00EE227A" w:rsidRDefault="00085236" w:rsidP="00FF6606">
            <w:pPr>
              <w:rPr>
                <w:rFonts w:ascii="Verdana" w:hAnsi="Verdana"/>
                <w:sz w:val="18"/>
                <w:szCs w:val="18"/>
                <w:lang w:val="el-GR"/>
              </w:rPr>
            </w:pPr>
            <w:r w:rsidRPr="00EE227A">
              <w:rPr>
                <w:rFonts w:ascii="Verdana" w:hAnsi="Verdana"/>
                <w:sz w:val="18"/>
                <w:szCs w:val="18"/>
                <w:lang w:val="el-GR"/>
              </w:rPr>
              <w:t xml:space="preserve">Είστε μέλος νοικοκυριού με συντηρούμενα τέκνα στο οποίο κανείς δεν εργάζεται; </w:t>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Default="00085236" w:rsidP="00FF6606">
            <w:pPr>
              <w:jc w:val="center"/>
              <w:rPr>
                <w:rFonts w:ascii="Verdana" w:hAnsi="Verdana"/>
                <w:sz w:val="18"/>
                <w:szCs w:val="18"/>
                <w:lang w:val="el-GR"/>
              </w:rPr>
            </w:pPr>
          </w:p>
          <w:p w:rsidR="00085236" w:rsidRPr="001A19F3" w:rsidRDefault="00085236" w:rsidP="00FF6606">
            <w:pPr>
              <w:jc w:val="center"/>
              <w:rPr>
                <w:rFonts w:ascii="Verdana" w:hAnsi="Verdana"/>
                <w:sz w:val="18"/>
                <w:szCs w:val="18"/>
              </w:rPr>
            </w:pPr>
            <w:r w:rsidRPr="001A19F3">
              <w:rPr>
                <w:rFonts w:ascii="Verdana" w:hAnsi="Verdana"/>
                <w:sz w:val="18"/>
                <w:szCs w:val="18"/>
              </w:rPr>
              <w:t>Δ3</w:t>
            </w:r>
          </w:p>
          <w:p w:rsidR="00085236" w:rsidRPr="00EE227A" w:rsidRDefault="00085236" w:rsidP="00FF6606">
            <w:pPr>
              <w:jc w:val="center"/>
              <w:rPr>
                <w:rFonts w:ascii="Verdana" w:hAnsi="Verdana"/>
                <w:sz w:val="18"/>
                <w:szCs w:val="18"/>
              </w:rPr>
            </w:pPr>
          </w:p>
        </w:tc>
        <w:tc>
          <w:tcPr>
            <w:tcW w:w="6725" w:type="dxa"/>
            <w:vAlign w:val="center"/>
          </w:tcPr>
          <w:p w:rsidR="00085236" w:rsidRPr="00EE227A" w:rsidRDefault="00085236" w:rsidP="00FF6606">
            <w:pPr>
              <w:rPr>
                <w:rFonts w:ascii="Verdana" w:hAnsi="Verdana"/>
                <w:sz w:val="18"/>
                <w:szCs w:val="18"/>
                <w:lang w:val="el-GR"/>
              </w:rPr>
            </w:pPr>
            <w:r w:rsidRPr="001A19F3">
              <w:rPr>
                <w:rFonts w:ascii="Verdana" w:hAnsi="Verdana"/>
                <w:sz w:val="18"/>
                <w:szCs w:val="18"/>
                <w:lang w:val="el-GR"/>
              </w:rPr>
              <w:t>Είστε μέλος μονοπρόσωπου νοικοκυριού με συντηρούμενα τέκνα;</w:t>
            </w:r>
          </w:p>
        </w:tc>
        <w:tc>
          <w:tcPr>
            <w:tcW w:w="741" w:type="dxa"/>
            <w:shd w:val="clear" w:color="auto" w:fill="auto"/>
            <w:vAlign w:val="center"/>
          </w:tcPr>
          <w:p w:rsidR="00085236" w:rsidRPr="001A19F3" w:rsidRDefault="00085236" w:rsidP="00FF6606">
            <w:pPr>
              <w:jc w:val="center"/>
              <w:rPr>
                <w:rFonts w:ascii="Verdana" w:hAnsi="Verdana"/>
                <w:sz w:val="18"/>
                <w:szCs w:val="18"/>
                <w:lang w:val="el-GR"/>
              </w:rPr>
            </w:pPr>
            <w:r w:rsidRPr="001A19F3">
              <w:rPr>
                <w:rFonts w:ascii="Verdana" w:hAnsi="Verdana"/>
                <w:sz w:val="18"/>
                <w:szCs w:val="18"/>
              </w:rPr>
              <w:fldChar w:fldCharType="begin">
                <w:ffData>
                  <w:name w:val="Επιλογή17"/>
                  <w:enabled/>
                  <w:calcOnExit w:val="0"/>
                  <w:checkBox>
                    <w:sizeAuto/>
                    <w:default w:val="0"/>
                  </w:checkBox>
                </w:ffData>
              </w:fldChar>
            </w:r>
            <w:r w:rsidRPr="001A19F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19F3">
              <w:rPr>
                <w:rFonts w:ascii="Verdana" w:hAnsi="Verdana"/>
                <w:sz w:val="18"/>
                <w:szCs w:val="18"/>
                <w:lang w:val="el-GR"/>
              </w:rPr>
              <w:fldChar w:fldCharType="end"/>
            </w:r>
          </w:p>
        </w:tc>
        <w:tc>
          <w:tcPr>
            <w:tcW w:w="741" w:type="dxa"/>
            <w:shd w:val="clear" w:color="auto" w:fill="auto"/>
            <w:vAlign w:val="center"/>
          </w:tcPr>
          <w:p w:rsidR="00085236" w:rsidRPr="001A19F3" w:rsidRDefault="00085236" w:rsidP="00FF6606">
            <w:pPr>
              <w:jc w:val="center"/>
              <w:rPr>
                <w:rFonts w:ascii="Verdana" w:hAnsi="Verdana"/>
                <w:sz w:val="18"/>
                <w:szCs w:val="18"/>
                <w:lang w:val="el-GR"/>
              </w:rPr>
            </w:pPr>
            <w:r w:rsidRPr="001A19F3">
              <w:rPr>
                <w:rFonts w:ascii="Verdana" w:hAnsi="Verdana"/>
                <w:sz w:val="18"/>
                <w:szCs w:val="18"/>
              </w:rPr>
              <w:fldChar w:fldCharType="begin">
                <w:ffData>
                  <w:name w:val="Επιλογή17"/>
                  <w:enabled/>
                  <w:calcOnExit w:val="0"/>
                  <w:checkBox>
                    <w:sizeAuto/>
                    <w:default w:val="0"/>
                  </w:checkBox>
                </w:ffData>
              </w:fldChar>
            </w:r>
            <w:r w:rsidRPr="001A19F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19F3">
              <w:rPr>
                <w:rFonts w:ascii="Verdana" w:hAnsi="Verdana"/>
                <w:sz w:val="18"/>
                <w:szCs w:val="18"/>
                <w:lang w:val="el-GR"/>
              </w:rPr>
              <w:fldChar w:fldCharType="end"/>
            </w:r>
          </w:p>
        </w:tc>
      </w:tr>
      <w:tr w:rsidR="00085236" w:rsidRPr="00307205" w:rsidTr="00FF6606">
        <w:trPr>
          <w:trHeight w:val="1200"/>
          <w:jc w:val="center"/>
        </w:trPr>
        <w:tc>
          <w:tcPr>
            <w:tcW w:w="1042" w:type="dxa"/>
            <w:shd w:val="clear" w:color="auto" w:fill="auto"/>
            <w:vAlign w:val="center"/>
          </w:tcPr>
          <w:p w:rsidR="00085236" w:rsidRPr="00021B1F" w:rsidRDefault="00085236" w:rsidP="00FF6606">
            <w:pPr>
              <w:jc w:val="center"/>
              <w:rPr>
                <w:rFonts w:ascii="Verdana" w:hAnsi="Verdana"/>
                <w:sz w:val="16"/>
                <w:szCs w:val="16"/>
              </w:rPr>
            </w:pPr>
            <w:r w:rsidRPr="00021B1F">
              <w:rPr>
                <w:rFonts w:ascii="Verdana" w:hAnsi="Verdana"/>
                <w:sz w:val="16"/>
                <w:szCs w:val="16"/>
              </w:rPr>
              <w:t>Δ4</w:t>
            </w:r>
          </w:p>
        </w:tc>
        <w:tc>
          <w:tcPr>
            <w:tcW w:w="6725"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Έχει γεννηθεί ένας ή και οι δύο γονείς σας στο εξωτερικό (σε οποιαδήποτε χώρα, εντός ή εκτός της ΕΕ);</w:t>
            </w:r>
          </w:p>
        </w:tc>
        <w:tc>
          <w:tcPr>
            <w:tcW w:w="741" w:type="dxa"/>
            <w:shd w:val="clear" w:color="auto" w:fill="auto"/>
            <w:vAlign w:val="center"/>
          </w:tcPr>
          <w:p w:rsidR="00085236" w:rsidRPr="00021B1F" w:rsidRDefault="00085236" w:rsidP="00FF6606">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Pr="00021B1F">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21B1F">
              <w:rPr>
                <w:rFonts w:ascii="Verdana" w:hAnsi="Verdana"/>
                <w:sz w:val="18"/>
                <w:szCs w:val="18"/>
              </w:rPr>
              <w:fldChar w:fldCharType="end"/>
            </w:r>
          </w:p>
        </w:tc>
        <w:tc>
          <w:tcPr>
            <w:tcW w:w="741" w:type="dxa"/>
            <w:shd w:val="clear" w:color="auto" w:fill="auto"/>
            <w:vAlign w:val="center"/>
          </w:tcPr>
          <w:p w:rsidR="00085236" w:rsidRPr="00021B1F" w:rsidRDefault="00085236" w:rsidP="00FF6606">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Pr="00021B1F">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21B1F">
              <w:rPr>
                <w:rFonts w:ascii="Verdana" w:hAnsi="Verdana"/>
                <w:sz w:val="18"/>
                <w:szCs w:val="18"/>
              </w:rPr>
              <w:fldChar w:fldCharType="end"/>
            </w:r>
          </w:p>
        </w:tc>
      </w:tr>
      <w:tr w:rsidR="00085236" w:rsidRPr="00FF6606" w:rsidTr="00FF6606">
        <w:trPr>
          <w:trHeight w:val="933"/>
          <w:jc w:val="center"/>
        </w:trPr>
        <w:tc>
          <w:tcPr>
            <w:tcW w:w="1042" w:type="dxa"/>
            <w:shd w:val="clear" w:color="auto" w:fill="auto"/>
            <w:vAlign w:val="center"/>
          </w:tcPr>
          <w:p w:rsidR="00085236" w:rsidRPr="003D26EC" w:rsidRDefault="00085236" w:rsidP="00FF6606">
            <w:pPr>
              <w:jc w:val="center"/>
              <w:rPr>
                <w:rFonts w:ascii="Verdana" w:hAnsi="Verdana"/>
                <w:sz w:val="16"/>
                <w:szCs w:val="16"/>
              </w:rPr>
            </w:pPr>
          </w:p>
        </w:tc>
        <w:tc>
          <w:tcPr>
            <w:tcW w:w="6725" w:type="dxa"/>
            <w:vAlign w:val="center"/>
          </w:tcPr>
          <w:p w:rsidR="00085236" w:rsidRPr="00226A81" w:rsidRDefault="00085236" w:rsidP="00FF6606">
            <w:pPr>
              <w:rPr>
                <w:rFonts w:ascii="Verdana" w:hAnsi="Verdana"/>
                <w:sz w:val="16"/>
                <w:szCs w:val="16"/>
                <w:lang w:val="el-GR"/>
              </w:rPr>
            </w:pPr>
            <w:r w:rsidRPr="00226A81">
              <w:rPr>
                <w:rFonts w:ascii="Verdana" w:hAnsi="Verdana"/>
                <w:sz w:val="16"/>
                <w:szCs w:val="16"/>
                <w:lang w:val="el-GR"/>
              </w:rPr>
              <w:t>Παρακαλούμε συμπληρώστε εάν ανήκετε σε οποιαδήποτε από τις παρακάτω ειδικές ή ευάλωτες κοινωνικές ομάδες: (εάν ανήκετε σε περισσότερες από μία κατηγορίες, παρακαλούμε συμπληρώστε αντίστοιχα)</w:t>
            </w:r>
          </w:p>
        </w:tc>
        <w:tc>
          <w:tcPr>
            <w:tcW w:w="741" w:type="dxa"/>
            <w:shd w:val="clear" w:color="auto" w:fill="auto"/>
            <w:vAlign w:val="center"/>
          </w:tcPr>
          <w:p w:rsidR="00085236" w:rsidRPr="00226A81" w:rsidRDefault="00085236" w:rsidP="00FF6606">
            <w:pPr>
              <w:rPr>
                <w:rFonts w:ascii="Verdana" w:hAnsi="Verdana"/>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sz w:val="18"/>
                <w:szCs w:val="18"/>
                <w:lang w:val="el-GR"/>
              </w:rPr>
            </w:pPr>
          </w:p>
        </w:tc>
      </w:tr>
      <w:tr w:rsidR="00085236" w:rsidRPr="00307205" w:rsidTr="00FF6606">
        <w:trPr>
          <w:trHeight w:val="301"/>
          <w:jc w:val="center"/>
        </w:trPr>
        <w:tc>
          <w:tcPr>
            <w:tcW w:w="1042" w:type="dxa"/>
            <w:shd w:val="clear" w:color="auto" w:fill="auto"/>
          </w:tcPr>
          <w:p w:rsidR="00085236" w:rsidRPr="003D26EC" w:rsidRDefault="00085236" w:rsidP="00FF6606">
            <w:pPr>
              <w:jc w:val="center"/>
              <w:rPr>
                <w:rFonts w:ascii="Verdana" w:hAnsi="Verdana"/>
                <w:sz w:val="16"/>
                <w:szCs w:val="16"/>
              </w:rPr>
            </w:pPr>
            <w:r w:rsidRPr="003D26EC">
              <w:rPr>
                <w:rFonts w:ascii="Verdana" w:hAnsi="Verdana"/>
                <w:sz w:val="16"/>
                <w:szCs w:val="16"/>
              </w:rPr>
              <w:t>Δ5</w:t>
            </w:r>
          </w:p>
        </w:tc>
        <w:tc>
          <w:tcPr>
            <w:tcW w:w="6725" w:type="dxa"/>
          </w:tcPr>
          <w:p w:rsidR="00085236" w:rsidRPr="00307205" w:rsidRDefault="00085236" w:rsidP="00FF6606">
            <w:pPr>
              <w:rPr>
                <w:rFonts w:ascii="Verdana" w:hAnsi="Verdana"/>
                <w:sz w:val="18"/>
                <w:szCs w:val="18"/>
              </w:rPr>
            </w:pPr>
            <w:proofErr w:type="spellStart"/>
            <w:r w:rsidRPr="00307205">
              <w:rPr>
                <w:rFonts w:ascii="Verdana" w:hAnsi="Verdana"/>
                <w:sz w:val="18"/>
                <w:szCs w:val="18"/>
              </w:rPr>
              <w:t>Μουσουλμ</w:t>
            </w:r>
            <w:proofErr w:type="spellEnd"/>
            <w:r w:rsidRPr="00307205">
              <w:rPr>
                <w:rFonts w:ascii="Verdana" w:hAnsi="Verdana"/>
                <w:sz w:val="18"/>
                <w:szCs w:val="18"/>
              </w:rPr>
              <w:t xml:space="preserve">ανική </w:t>
            </w:r>
            <w:proofErr w:type="spellStart"/>
            <w:r w:rsidRPr="00307205">
              <w:rPr>
                <w:rFonts w:ascii="Verdana" w:hAnsi="Verdana"/>
                <w:sz w:val="18"/>
                <w:szCs w:val="18"/>
              </w:rPr>
              <w:t>Μειονότητ</w:t>
            </w:r>
            <w:proofErr w:type="spellEnd"/>
            <w:r w:rsidRPr="00307205">
              <w:rPr>
                <w:rFonts w:ascii="Verdana" w:hAnsi="Verdana"/>
                <w:sz w:val="18"/>
                <w:szCs w:val="18"/>
              </w:rPr>
              <w:t xml:space="preserve">α της </w:t>
            </w:r>
            <w:proofErr w:type="spellStart"/>
            <w:r w:rsidRPr="00307205">
              <w:rPr>
                <w:rFonts w:ascii="Verdana" w:hAnsi="Verdana"/>
                <w:sz w:val="18"/>
                <w:szCs w:val="18"/>
              </w:rPr>
              <w:t>Θράκης</w:t>
            </w:r>
            <w:proofErr w:type="spellEnd"/>
          </w:p>
          <w:p w:rsidR="00085236" w:rsidRPr="00307205" w:rsidRDefault="00085236" w:rsidP="00FF6606">
            <w:pPr>
              <w:ind w:left="2880"/>
              <w:rPr>
                <w:rFonts w:ascii="Verdana" w:hAnsi="Verdana"/>
                <w:sz w:val="18"/>
                <w:szCs w:val="18"/>
              </w:rPr>
            </w:pP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301"/>
          <w:jc w:val="center"/>
        </w:trPr>
        <w:tc>
          <w:tcPr>
            <w:tcW w:w="1042" w:type="dxa"/>
            <w:shd w:val="clear" w:color="auto" w:fill="auto"/>
          </w:tcPr>
          <w:p w:rsidR="00085236" w:rsidRPr="003D26EC" w:rsidRDefault="00085236" w:rsidP="00FF6606">
            <w:pPr>
              <w:jc w:val="center"/>
              <w:rPr>
                <w:rFonts w:ascii="Verdana" w:hAnsi="Verdana"/>
                <w:sz w:val="16"/>
                <w:szCs w:val="16"/>
              </w:rPr>
            </w:pPr>
            <w:r w:rsidRPr="003D26EC">
              <w:rPr>
                <w:rFonts w:ascii="Verdana" w:hAnsi="Verdana"/>
                <w:sz w:val="16"/>
                <w:szCs w:val="16"/>
              </w:rPr>
              <w:t>Δ6</w:t>
            </w:r>
          </w:p>
        </w:tc>
        <w:tc>
          <w:tcPr>
            <w:tcW w:w="6725" w:type="dxa"/>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 xml:space="preserve">Ρομά </w:t>
            </w:r>
          </w:p>
          <w:p w:rsidR="00085236" w:rsidRPr="00226A81" w:rsidRDefault="00085236" w:rsidP="00FF6606">
            <w:pPr>
              <w:rPr>
                <w:rFonts w:ascii="Verdana" w:hAnsi="Verdana"/>
                <w:i/>
                <w:sz w:val="16"/>
                <w:szCs w:val="16"/>
                <w:lang w:val="el-GR"/>
              </w:rPr>
            </w:pPr>
            <w:r w:rsidRPr="00226A81">
              <w:rPr>
                <w:i/>
                <w:sz w:val="16"/>
                <w:szCs w:val="16"/>
                <w:lang w:val="el-GR"/>
              </w:rPr>
              <w:t xml:space="preserve">(Επεξήγηση: Τσιγγάνοι που ομιλούν τη γλώσσα </w:t>
            </w:r>
            <w:proofErr w:type="spellStart"/>
            <w:r w:rsidRPr="00226A81">
              <w:rPr>
                <w:i/>
                <w:sz w:val="16"/>
                <w:szCs w:val="16"/>
                <w:lang w:val="el-GR"/>
              </w:rPr>
              <w:t>Ρομανί</w:t>
            </w:r>
            <w:proofErr w:type="spellEnd"/>
            <w:r w:rsidRPr="00226A81">
              <w:rPr>
                <w:i/>
                <w:sz w:val="16"/>
                <w:szCs w:val="16"/>
                <w:lang w:val="el-GR"/>
              </w:rPr>
              <w:t>, διαβιούν εντός των γεωγραφικών ορίων της ελληνικής επικράτειας και είναι πολίτες της Ε.Ε.)</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301"/>
          <w:jc w:val="center"/>
        </w:trPr>
        <w:tc>
          <w:tcPr>
            <w:tcW w:w="1042" w:type="dxa"/>
            <w:shd w:val="clear"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Δ7</w:t>
            </w:r>
          </w:p>
        </w:tc>
        <w:tc>
          <w:tcPr>
            <w:tcW w:w="6725" w:type="dxa"/>
            <w:vAlign w:val="center"/>
          </w:tcPr>
          <w:p w:rsidR="00085236" w:rsidRPr="00226A81" w:rsidRDefault="00085236" w:rsidP="00FF6606">
            <w:pPr>
              <w:rPr>
                <w:rFonts w:ascii="Verdana" w:hAnsi="Verdana"/>
                <w:sz w:val="18"/>
                <w:szCs w:val="18"/>
                <w:lang w:val="el-GR"/>
              </w:rPr>
            </w:pPr>
            <w:r w:rsidRPr="00307205">
              <w:rPr>
                <w:rFonts w:ascii="Verdana" w:hAnsi="Verdana"/>
                <w:sz w:val="18"/>
                <w:szCs w:val="18"/>
              </w:rPr>
              <w:t>M</w:t>
            </w:r>
            <w:proofErr w:type="spellStart"/>
            <w:r w:rsidRPr="00226A81">
              <w:rPr>
                <w:rFonts w:ascii="Verdana" w:hAnsi="Verdana"/>
                <w:sz w:val="18"/>
                <w:szCs w:val="18"/>
                <w:lang w:val="el-GR"/>
              </w:rPr>
              <w:t>ετανάστες</w:t>
            </w:r>
            <w:proofErr w:type="spellEnd"/>
            <w:r w:rsidRPr="00226A81">
              <w:rPr>
                <w:rFonts w:ascii="Verdana" w:hAnsi="Verdana"/>
                <w:sz w:val="18"/>
                <w:szCs w:val="18"/>
                <w:lang w:val="el-GR"/>
              </w:rPr>
              <w:t xml:space="preserve"> </w:t>
            </w:r>
          </w:p>
          <w:p w:rsidR="00085236" w:rsidRPr="00226A81" w:rsidRDefault="00085236" w:rsidP="00FF6606">
            <w:pPr>
              <w:rPr>
                <w:rFonts w:ascii="Verdana" w:hAnsi="Verdana"/>
                <w:i/>
                <w:sz w:val="16"/>
                <w:szCs w:val="16"/>
                <w:lang w:val="el-GR"/>
              </w:rPr>
            </w:pPr>
            <w:r w:rsidRPr="00226A81">
              <w:rPr>
                <w:i/>
                <w:sz w:val="16"/>
                <w:szCs w:val="16"/>
                <w:lang w:val="el-GR"/>
              </w:rPr>
              <w:t xml:space="preserve">(Επεξήγηση : </w:t>
            </w:r>
            <w:r w:rsidRPr="00310BB7">
              <w:rPr>
                <w:i/>
                <w:sz w:val="16"/>
                <w:szCs w:val="16"/>
              </w:rPr>
              <w:t>M</w:t>
            </w:r>
            <w:proofErr w:type="spellStart"/>
            <w:r w:rsidRPr="00226A81">
              <w:rPr>
                <w:i/>
                <w:sz w:val="16"/>
                <w:szCs w:val="16"/>
                <w:lang w:val="el-GR"/>
              </w:rPr>
              <w:t>ετανάστης</w:t>
            </w:r>
            <w:proofErr w:type="spellEnd"/>
            <w:r w:rsidRPr="00226A81">
              <w:rPr>
                <w:i/>
                <w:sz w:val="16"/>
                <w:szCs w:val="16"/>
                <w:lang w:val="el-GR"/>
              </w:rPr>
              <w:t xml:space="preserve"> είναι ο αλλοδαπός που διαμένει στην Ελλάδα νόμιμα, για διάστημα άνω του έτους με άδεια διαμονής που του παρέχει πρόσβαση στην αγορά εργασίας, καθώς και τα μέλη της οικογένειάς του, ανεξαρτήτως ιθαγένειας, που διαμένουν στην Ελλάδα με άδεια διαμονής ως συντηρούμενα μέλη)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301"/>
          <w:jc w:val="center"/>
        </w:trPr>
        <w:tc>
          <w:tcPr>
            <w:tcW w:w="1042" w:type="dxa"/>
            <w:shd w:val="clear" w:color="auto" w:fill="auto"/>
            <w:vAlign w:val="center"/>
          </w:tcPr>
          <w:p w:rsidR="00085236" w:rsidRPr="003D26EC" w:rsidRDefault="00085236" w:rsidP="00FF6606">
            <w:pPr>
              <w:jc w:val="center"/>
              <w:rPr>
                <w:rFonts w:ascii="Verdana" w:hAnsi="Verdana"/>
                <w:sz w:val="16"/>
                <w:szCs w:val="16"/>
              </w:rPr>
            </w:pPr>
            <w:r w:rsidRPr="003D26EC">
              <w:rPr>
                <w:rFonts w:ascii="Verdana" w:hAnsi="Verdana"/>
                <w:sz w:val="16"/>
                <w:szCs w:val="16"/>
              </w:rPr>
              <w:t>Δ8</w:t>
            </w:r>
          </w:p>
        </w:tc>
        <w:tc>
          <w:tcPr>
            <w:tcW w:w="6725"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Πρόσφυγες /Δικαιούχοι επικουρικής προστασίας / Αιτούντες άσυλο ή αιτούντες διεθνή προστασία / ασυνόδευτοι ανήλικοι</w:t>
            </w:r>
          </w:p>
          <w:p w:rsidR="00085236" w:rsidRPr="00226A81" w:rsidRDefault="00085236" w:rsidP="00FF6606">
            <w:pPr>
              <w:rPr>
                <w:rFonts w:ascii="Verdana" w:hAnsi="Verdana"/>
                <w:i/>
                <w:sz w:val="18"/>
                <w:szCs w:val="18"/>
                <w:lang w:val="el-GR"/>
              </w:rPr>
            </w:pPr>
            <w:r w:rsidRPr="00226A81">
              <w:rPr>
                <w:i/>
                <w:sz w:val="16"/>
                <w:szCs w:val="16"/>
                <w:lang w:val="el-GR"/>
              </w:rPr>
              <w:t>(</w:t>
            </w:r>
            <w:r w:rsidRPr="00310BB7">
              <w:rPr>
                <w:i/>
                <w:sz w:val="16"/>
                <w:szCs w:val="16"/>
              </w:rPr>
              <w:t>E</w:t>
            </w:r>
            <w:proofErr w:type="spellStart"/>
            <w:r w:rsidRPr="00226A81">
              <w:rPr>
                <w:i/>
                <w:sz w:val="16"/>
                <w:szCs w:val="16"/>
                <w:lang w:val="el-GR"/>
              </w:rPr>
              <w:t>πεξήγηση</w:t>
            </w:r>
            <w:proofErr w:type="spellEnd"/>
            <w:r w:rsidRPr="00226A81">
              <w:rPr>
                <w:i/>
                <w:sz w:val="16"/>
                <w:szCs w:val="16"/>
                <w:lang w:val="el-GR"/>
              </w:rPr>
              <w:t xml:space="preserve"> : Πρόσφυγες είναι οι Αλλοδαποί ή </w:t>
            </w:r>
            <w:proofErr w:type="spellStart"/>
            <w:r w:rsidRPr="00226A81">
              <w:rPr>
                <w:i/>
                <w:sz w:val="16"/>
                <w:szCs w:val="16"/>
                <w:lang w:val="el-GR"/>
              </w:rPr>
              <w:t>ανιθαγενείς</w:t>
            </w:r>
            <w:proofErr w:type="spellEnd"/>
            <w:r w:rsidRPr="00226A81">
              <w:rPr>
                <w:i/>
                <w:sz w:val="16"/>
                <w:szCs w:val="16"/>
                <w:lang w:val="el-GR"/>
              </w:rPr>
              <w:t xml:space="preserve"> που τους έχει χορηγηθεί από την αρμόδια ελληνική αρχή καθεστώς πρόσφυγα ή δικαιούχου επικουρικής προστασίας, δηλ. αντίστοιχη άδεια διαμονής. Αιτούντες άσυλο ή αιτούντες διεθνή προστασία: Αλλοδαποί ή </w:t>
            </w:r>
            <w:proofErr w:type="spellStart"/>
            <w:r w:rsidRPr="00226A81">
              <w:rPr>
                <w:i/>
                <w:sz w:val="16"/>
                <w:szCs w:val="16"/>
                <w:lang w:val="el-GR"/>
              </w:rPr>
              <w:t>ανιθαγενείς</w:t>
            </w:r>
            <w:proofErr w:type="spellEnd"/>
            <w:r w:rsidRPr="00226A81">
              <w:rPr>
                <w:i/>
                <w:sz w:val="16"/>
                <w:szCs w:val="16"/>
                <w:lang w:val="el-GR"/>
              </w:rPr>
              <w:t xml:space="preserve"> που τους έχει δοθεί από την αρμόδια ελληνική αρχή «δελτίο αιτήσαντος άσυλο αλλοδαπού» ή ««δελτίο αιτούντος διεθνή προστασία» Ασυνόδευτοι ανήλικοι είναι τα πρόσωπα ηλικίας κάτω των 18 ετών, τα οποία φθάνουν στην Ελλάδα, χωρίς να συνοδεύονται από ενήλικα υπεύθυνο για τη φροντίδα τους, σύμφωνα με την ελληνική νομοθεσία ή πρακτική και για όσο χρόνο κανένας υπεύθυνος ενήλικας δεν ασκεί στην πράξη την επιμέλειά τους ή οι ανήλικοι που εγκαταλείπονται ασυνόδευτοι μετά την είσοδό τους στην Ελλάδα.)</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301"/>
          <w:jc w:val="center"/>
        </w:trPr>
        <w:tc>
          <w:tcPr>
            <w:tcW w:w="1042" w:type="dxa"/>
            <w:shd w:val="clear"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Δ9</w:t>
            </w:r>
          </w:p>
        </w:tc>
        <w:tc>
          <w:tcPr>
            <w:tcW w:w="6725" w:type="dxa"/>
            <w:vAlign w:val="center"/>
          </w:tcPr>
          <w:p w:rsidR="00085236" w:rsidRPr="00226A81" w:rsidRDefault="00085236" w:rsidP="00FF6606">
            <w:pPr>
              <w:rPr>
                <w:rFonts w:ascii="Verdana" w:hAnsi="Verdana"/>
                <w:sz w:val="18"/>
                <w:szCs w:val="18"/>
                <w:lang w:val="el-GR"/>
              </w:rPr>
            </w:pPr>
            <w:proofErr w:type="spellStart"/>
            <w:r w:rsidRPr="00226A81">
              <w:rPr>
                <w:rFonts w:ascii="Verdana" w:hAnsi="Verdana"/>
                <w:sz w:val="18"/>
                <w:szCs w:val="18"/>
                <w:lang w:val="el-GR"/>
              </w:rPr>
              <w:t>Απεξαρτημένα</w:t>
            </w:r>
            <w:proofErr w:type="spellEnd"/>
            <w:r w:rsidRPr="00226A81">
              <w:rPr>
                <w:rFonts w:ascii="Verdana" w:hAnsi="Verdana"/>
                <w:sz w:val="18"/>
                <w:szCs w:val="18"/>
                <w:lang w:val="el-GR"/>
              </w:rPr>
              <w:t xml:space="preserve"> άτομα / άτομα υπό απεξάρτηση</w:t>
            </w:r>
          </w:p>
          <w:p w:rsidR="00085236" w:rsidRPr="00226A81" w:rsidRDefault="00085236" w:rsidP="00FF6606">
            <w:pPr>
              <w:rPr>
                <w:rFonts w:ascii="Verdana" w:hAnsi="Verdana"/>
                <w:i/>
                <w:sz w:val="16"/>
                <w:szCs w:val="16"/>
                <w:lang w:val="el-GR"/>
              </w:rPr>
            </w:pPr>
            <w:r w:rsidRPr="00226A81">
              <w:rPr>
                <w:i/>
                <w:sz w:val="16"/>
                <w:szCs w:val="16"/>
                <w:lang w:val="el-GR"/>
              </w:rPr>
              <w:t xml:space="preserve">(Επεξήγηση: Τα άτομα πρώην χρήστες </w:t>
            </w:r>
            <w:proofErr w:type="spellStart"/>
            <w:r w:rsidRPr="00226A81">
              <w:rPr>
                <w:i/>
                <w:sz w:val="16"/>
                <w:szCs w:val="16"/>
                <w:lang w:val="el-GR"/>
              </w:rPr>
              <w:t>εξαρτησιογόνων</w:t>
            </w:r>
            <w:proofErr w:type="spellEnd"/>
            <w:r w:rsidRPr="00226A81">
              <w:rPr>
                <w:i/>
                <w:sz w:val="16"/>
                <w:szCs w:val="16"/>
                <w:lang w:val="el-GR"/>
              </w:rPr>
              <w:t xml:space="preserve"> ουσιών, που έχουν ολοκληρώσει με επιτυχία εγκεκριμένο κατά νόμο θεραπευτικό πρόγραμμα σωματικής και ψυχικής απεξάρτησης)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bl>
    <w:p w:rsidR="00085236" w:rsidRPr="00226A81" w:rsidRDefault="00085236" w:rsidP="00085236">
      <w:pPr>
        <w:jc w:val="right"/>
        <w:rPr>
          <w:rFonts w:ascii="Verdana" w:hAnsi="Verdana"/>
          <w:sz w:val="18"/>
          <w:szCs w:val="18"/>
          <w:lang w:val="el-GR"/>
        </w:rPr>
      </w:pPr>
      <w:r w:rsidRPr="00226A81">
        <w:rPr>
          <w:rFonts w:ascii="Verdana" w:hAnsi="Verdana"/>
          <w:sz w:val="18"/>
          <w:szCs w:val="18"/>
          <w:lang w:val="el-GR"/>
        </w:rPr>
        <w:t>Δηλώνω υπεύθυνα ότι τα παραπάνω στοιχεία είναι αληθή</w:t>
      </w:r>
    </w:p>
    <w:p w:rsidR="00085236" w:rsidRPr="00226A81" w:rsidRDefault="00085236" w:rsidP="00085236">
      <w:pPr>
        <w:rPr>
          <w:rFonts w:ascii="Verdana" w:hAnsi="Verdana"/>
          <w:sz w:val="18"/>
          <w:szCs w:val="18"/>
          <w:lang w:val="el-GR"/>
        </w:rPr>
      </w:pPr>
    </w:p>
    <w:p w:rsidR="00085236" w:rsidRPr="00C53804" w:rsidRDefault="00085236" w:rsidP="00085236">
      <w:pPr>
        <w:rPr>
          <w:rFonts w:ascii="Verdana" w:hAnsi="Verdana"/>
          <w:szCs w:val="20"/>
          <w:lang w:val="el-GR"/>
        </w:rPr>
      </w:pPr>
      <w:r>
        <w:rPr>
          <w:rFonts w:ascii="Verdana" w:hAnsi="Verdana"/>
          <w:szCs w:val="20"/>
          <w:lang w:val="el-GR"/>
        </w:rPr>
        <w:t xml:space="preserve">                                                                                                   </w:t>
      </w:r>
      <w:r w:rsidRPr="00C53804">
        <w:rPr>
          <w:rFonts w:ascii="Verdana" w:hAnsi="Verdana"/>
          <w:szCs w:val="20"/>
          <w:lang w:val="el-GR"/>
        </w:rPr>
        <w:t>ΥΠΟΓΡΑΦΗ</w:t>
      </w:r>
    </w:p>
    <w:p w:rsidR="00085236" w:rsidRPr="00C53804" w:rsidRDefault="00085236" w:rsidP="00085236">
      <w:pPr>
        <w:jc w:val="right"/>
        <w:rPr>
          <w:rFonts w:ascii="Verdana" w:hAnsi="Verdana"/>
          <w:szCs w:val="20"/>
          <w:lang w:val="el-GR"/>
        </w:rPr>
      </w:pPr>
    </w:p>
    <w:p w:rsidR="00085236" w:rsidRDefault="00085236" w:rsidP="00085236">
      <w:pPr>
        <w:spacing w:line="200" w:lineRule="exact"/>
        <w:rPr>
          <w:rFonts w:ascii="Verdana" w:hAnsi="Verdana"/>
          <w:szCs w:val="20"/>
          <w:lang w:val="el-GR"/>
        </w:rPr>
      </w:pPr>
      <w:r>
        <w:rPr>
          <w:rFonts w:ascii="Verdana" w:hAnsi="Verdana"/>
          <w:szCs w:val="20"/>
          <w:lang w:val="el-GR"/>
        </w:rPr>
        <w:t xml:space="preserve">                                                                                                    </w:t>
      </w:r>
      <w:r w:rsidRPr="00C53804">
        <w:rPr>
          <w:rFonts w:ascii="Verdana" w:hAnsi="Verdana"/>
          <w:szCs w:val="20"/>
          <w:lang w:val="el-GR"/>
        </w:rPr>
        <w:t>ΟΝΟΜΑΤΕΠΩΝΥΜΟ</w:t>
      </w:r>
    </w:p>
    <w:p w:rsidR="00085236" w:rsidRPr="000B4189" w:rsidRDefault="00085236" w:rsidP="00085236">
      <w:pPr>
        <w:jc w:val="center"/>
        <w:rPr>
          <w:b/>
          <w:lang w:val="el-GR" w:eastAsia="en-US"/>
        </w:rPr>
      </w:pPr>
      <w:r w:rsidRPr="000B4189">
        <w:rPr>
          <w:b/>
          <w:lang w:val="el-GR" w:eastAsia="en-US"/>
        </w:rPr>
        <w:lastRenderedPageBreak/>
        <w:t>ΠΛΗΡΟΦΟΡΙΑΚΑ ΣΤΟΙΧΕΙΑ ΩΦΕΛΟΥΜΕΝΩΝ ΤΟΥ ΠΡΟΓΡΑΜΜΑΤΟΣ</w:t>
      </w:r>
    </w:p>
    <w:p w:rsidR="00085236" w:rsidRPr="000B4189" w:rsidRDefault="00085236" w:rsidP="00085236">
      <w:pPr>
        <w:jc w:val="center"/>
        <w:rPr>
          <w:b/>
          <w:lang w:val="el-GR" w:eastAsia="en-US"/>
        </w:rPr>
      </w:pPr>
      <w:r w:rsidRPr="000B4189">
        <w:rPr>
          <w:b/>
          <w:lang w:val="el-GR" w:eastAsia="en-US"/>
        </w:rPr>
        <w:t>ΕΝΤΥΠΟ ΙΙ – ΛΗΞΗ ΣΥΜΜΕΤΟΧΗΣ ΣΤΟ ΠΡΟΓΡΑΜΜΑ</w:t>
      </w:r>
    </w:p>
    <w:p w:rsidR="00085236" w:rsidRPr="00226A81" w:rsidRDefault="00085236" w:rsidP="00085236">
      <w:pPr>
        <w:suppressAutoHyphens w:val="0"/>
        <w:spacing w:before="12" w:after="12" w:line="312" w:lineRule="auto"/>
        <w:rPr>
          <w:rFonts w:ascii="Verdana" w:hAnsi="Verdana"/>
          <w:szCs w:val="22"/>
          <w:lang w:val="el-GR" w:eastAsia="el-GR"/>
        </w:rPr>
      </w:pPr>
    </w:p>
    <w:tbl>
      <w:tblPr>
        <w:tblW w:w="8748" w:type="dxa"/>
        <w:tblLook w:val="01E0" w:firstRow="1" w:lastRow="1" w:firstColumn="1" w:lastColumn="1" w:noHBand="0" w:noVBand="0"/>
      </w:tblPr>
      <w:tblGrid>
        <w:gridCol w:w="4786"/>
        <w:gridCol w:w="3962"/>
      </w:tblGrid>
      <w:tr w:rsidR="00085236" w:rsidRPr="00FD532E" w:rsidTr="00FF6606">
        <w:trPr>
          <w:trHeight w:val="442"/>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rsidR="00085236" w:rsidRPr="00FD532E" w:rsidRDefault="00085236" w:rsidP="00FF6606">
            <w:pPr>
              <w:snapToGrid w:val="0"/>
              <w:ind w:left="360"/>
              <w:rPr>
                <w:rFonts w:ascii="Verdana" w:hAnsi="Verdana"/>
                <w:b/>
                <w:sz w:val="18"/>
                <w:szCs w:val="18"/>
              </w:rPr>
            </w:pPr>
          </w:p>
        </w:tc>
      </w:tr>
      <w:tr w:rsidR="00085236" w:rsidRPr="00FD532E" w:rsidTr="00FF6606">
        <w:trPr>
          <w:trHeight w:val="442"/>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085236" w:rsidRPr="00FD532E" w:rsidRDefault="00085236" w:rsidP="00FF6606">
            <w:pPr>
              <w:snapToGrid w:val="0"/>
              <w:ind w:left="360"/>
              <w:rPr>
                <w:rFonts w:ascii="Verdana" w:hAnsi="Verdana"/>
                <w:b/>
                <w:sz w:val="18"/>
                <w:szCs w:val="18"/>
              </w:rPr>
            </w:pPr>
          </w:p>
        </w:tc>
      </w:tr>
      <w:tr w:rsidR="00085236" w:rsidRPr="00FD532E" w:rsidTr="00FF6606">
        <w:trPr>
          <w:trHeight w:val="357"/>
        </w:trPr>
        <w:tc>
          <w:tcPr>
            <w:tcW w:w="4786" w:type="dxa"/>
            <w:shd w:val="clear" w:color="auto" w:fill="auto"/>
            <w:vAlign w:val="center"/>
          </w:tcPr>
          <w:p w:rsidR="00085236" w:rsidRPr="00FD532E" w:rsidRDefault="00085236" w:rsidP="00FF6606">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4. ΑΦΜ</w:t>
            </w:r>
            <w:r>
              <w:rPr>
                <w:rFonts w:ascii="Verdana" w:hAnsi="Verdana"/>
                <w:b/>
                <w:sz w:val="16"/>
                <w:szCs w:val="16"/>
              </w:rPr>
              <w:t>:</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085236" w:rsidRPr="00F059C9" w:rsidRDefault="00085236" w:rsidP="00FF6606">
            <w:pPr>
              <w:snapToGrid w:val="0"/>
              <w:ind w:left="360"/>
              <w:rPr>
                <w:rFonts w:ascii="Verdana" w:hAnsi="Verdana"/>
                <w:sz w:val="16"/>
                <w:szCs w:val="16"/>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 xml:space="preserve">6. ΑΛΛΟ </w:t>
            </w:r>
            <w:r w:rsidRPr="00FD532E">
              <w:rPr>
                <w:rFonts w:ascii="Verdana" w:hAnsi="Verdana"/>
                <w:b/>
                <w:sz w:val="16"/>
                <w:szCs w:val="16"/>
                <w:lang w:val="en-US"/>
              </w:rPr>
              <w:t>ID</w:t>
            </w:r>
            <w:r w:rsidRPr="00FD532E">
              <w:rPr>
                <w:rFonts w:ascii="Verdana" w:hAnsi="Verdana"/>
                <w:b/>
                <w:sz w:val="16"/>
                <w:szCs w:val="16"/>
              </w:rPr>
              <w:t>:</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7.ΗΜΕΡΟΜΗΝΙΑ ΓΕΝΝΗΣΗΣ:</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8. ΦΥΛΟ:</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F6606" w:rsidTr="00FF6606">
        <w:trPr>
          <w:trHeight w:val="523"/>
        </w:trPr>
        <w:tc>
          <w:tcPr>
            <w:tcW w:w="4786" w:type="dxa"/>
            <w:shd w:val="clear" w:color="auto" w:fill="auto"/>
            <w:vAlign w:val="center"/>
          </w:tcPr>
          <w:p w:rsidR="00085236" w:rsidRPr="00226A81" w:rsidRDefault="00085236" w:rsidP="00FF6606">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rsidR="00085236" w:rsidRPr="00226A81" w:rsidRDefault="00085236" w:rsidP="00FF6606">
            <w:pPr>
              <w:snapToGrid w:val="0"/>
              <w:ind w:left="360"/>
              <w:rPr>
                <w:rFonts w:ascii="Verdana" w:hAnsi="Verdana"/>
                <w:b/>
                <w:sz w:val="16"/>
                <w:szCs w:val="16"/>
                <w:lang w:val="el-GR"/>
              </w:rPr>
            </w:pPr>
            <w:r w:rsidRPr="00226A81">
              <w:rPr>
                <w:rFonts w:ascii="Verdana" w:hAnsi="Verdana"/>
                <w:b/>
                <w:sz w:val="14"/>
                <w:szCs w:val="14"/>
                <w:lang w:val="el-GR"/>
              </w:rPr>
              <w:t>(Επεξήγηση : Πρέπει να δηλώνεται η διεύθυνση στην οποία κατοικεί ο συμμετέχων.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rsidR="00085236" w:rsidRPr="00226A81" w:rsidRDefault="00085236" w:rsidP="00FF6606">
            <w:pPr>
              <w:snapToGrid w:val="0"/>
              <w:ind w:left="360"/>
              <w:rPr>
                <w:rFonts w:ascii="Verdana" w:hAnsi="Verdana"/>
                <w:sz w:val="18"/>
                <w:szCs w:val="18"/>
                <w:lang w:val="el-GR"/>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10. Τ.Κ. :</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354"/>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11. ΔΗΜΟΣ:</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354"/>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12. ΤΗΛ.  ΕΠΙΚΟΙΝΩΝΙΑΣ:</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456"/>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 xml:space="preserve">13. </w:t>
            </w:r>
            <w:r w:rsidRPr="00FD532E">
              <w:rPr>
                <w:rFonts w:ascii="Verdana" w:hAnsi="Verdana"/>
                <w:b/>
                <w:sz w:val="16"/>
                <w:szCs w:val="16"/>
                <w:lang w:val="en-US"/>
              </w:rPr>
              <w:t>E</w:t>
            </w:r>
            <w:r w:rsidRPr="00FD532E">
              <w:rPr>
                <w:rFonts w:ascii="Verdana" w:hAnsi="Verdana"/>
                <w:b/>
                <w:sz w:val="16"/>
                <w:szCs w:val="16"/>
              </w:rPr>
              <w:t>-</w:t>
            </w:r>
            <w:r w:rsidRPr="00FD532E">
              <w:rPr>
                <w:rFonts w:ascii="Verdana" w:hAnsi="Verdana"/>
                <w:b/>
                <w:sz w:val="16"/>
                <w:szCs w:val="16"/>
                <w:lang w:val="en-US"/>
              </w:rPr>
              <w:t>mail</w:t>
            </w:r>
            <w:r w:rsidRPr="00FD532E">
              <w:rPr>
                <w:rFonts w:ascii="Verdana" w:hAnsi="Verdana"/>
                <w:b/>
                <w:sz w:val="16"/>
                <w:szCs w:val="16"/>
              </w:rPr>
              <w:t xml:space="preserve">: </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F6606" w:rsidTr="00FF6606">
        <w:trPr>
          <w:trHeight w:val="354"/>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14. ΗΜΕΡΟΜΗΝΙΑ Ε</w:t>
            </w:r>
            <w:r>
              <w:rPr>
                <w:rFonts w:ascii="Verdana" w:hAnsi="Verdana"/>
                <w:b/>
                <w:sz w:val="16"/>
                <w:szCs w:val="16"/>
              </w:rPr>
              <w:t>Ξ</w:t>
            </w:r>
            <w:r w:rsidRPr="00FD532E">
              <w:rPr>
                <w:rFonts w:ascii="Verdana" w:hAnsi="Verdana"/>
                <w:b/>
                <w:sz w:val="16"/>
                <w:szCs w:val="16"/>
              </w:rPr>
              <w:t>ΟΔΟΥ ΣΥΜΜΕΤΕΧΟΝΤΑ</w:t>
            </w:r>
            <w:r>
              <w:rPr>
                <w:rFonts w:ascii="Verdana" w:hAnsi="Verdana"/>
                <w:b/>
                <w:sz w:val="16"/>
                <w:szCs w:val="16"/>
              </w:rPr>
              <w:t>:</w:t>
            </w:r>
          </w:p>
        </w:tc>
        <w:tc>
          <w:tcPr>
            <w:tcW w:w="3962" w:type="dxa"/>
            <w:shd w:val="clear" w:color="auto" w:fill="auto"/>
            <w:vAlign w:val="center"/>
          </w:tcPr>
          <w:p w:rsidR="00085236" w:rsidRPr="00226A81" w:rsidRDefault="00085236" w:rsidP="00FF6606">
            <w:pPr>
              <w:snapToGrid w:val="0"/>
              <w:ind w:left="360"/>
              <w:rPr>
                <w:rFonts w:ascii="Verdana" w:hAnsi="Verdana"/>
                <w:i/>
                <w:sz w:val="16"/>
                <w:szCs w:val="16"/>
                <w:lang w:val="el-GR"/>
              </w:rPr>
            </w:pPr>
            <w:r w:rsidRPr="00226A81">
              <w:rPr>
                <w:rFonts w:ascii="Verdana" w:hAnsi="Verdana"/>
                <w:i/>
                <w:color w:val="FF0000"/>
                <w:sz w:val="16"/>
                <w:szCs w:val="16"/>
                <w:lang w:val="el-GR"/>
              </w:rPr>
              <w:t>(Ημερομηνία λήξης διοικητικής πράξης, πχ λήξη ή λύση της σύμβασης)</w:t>
            </w:r>
          </w:p>
        </w:tc>
      </w:tr>
    </w:tbl>
    <w:p w:rsidR="00085236" w:rsidRPr="00226A81" w:rsidRDefault="00085236" w:rsidP="00085236">
      <w:pPr>
        <w:rPr>
          <w:rFonts w:ascii="Verdana" w:hAnsi="Verdana"/>
          <w:sz w:val="18"/>
          <w:szCs w:val="18"/>
          <w:lang w:val="el-GR"/>
        </w:rPr>
      </w:pP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FD532E">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proofErr w:type="spellStart"/>
      <w:r w:rsidRPr="00226A81">
        <w:rPr>
          <w:rFonts w:ascii="Verdana" w:hAnsi="Verdana"/>
          <w:b/>
          <w:sz w:val="18"/>
          <w:szCs w:val="18"/>
          <w:lang w:val="el-GR"/>
        </w:rPr>
        <w:t>ό,τι</w:t>
      </w:r>
      <w:proofErr w:type="spellEnd"/>
      <w:r w:rsidRPr="00226A81">
        <w:rPr>
          <w:rFonts w:ascii="Verdana" w:hAnsi="Verdana"/>
          <w:b/>
          <w:sz w:val="18"/>
          <w:szCs w:val="18"/>
          <w:lang w:val="el-GR"/>
        </w:rPr>
        <w:t xml:space="preserve"> ίσχυε κατά την έξοδο σας από το πρόγραμμα, δηλ. αμέσως μετά από την ημερομηνία λήξης συμμετοχής σας στο </w:t>
      </w:r>
      <w:r w:rsidRPr="007C7E58">
        <w:rPr>
          <w:rFonts w:ascii="Verdana" w:hAnsi="Verdana"/>
          <w:b/>
          <w:sz w:val="18"/>
          <w:szCs w:val="18"/>
          <w:lang w:val="el-GR"/>
        </w:rPr>
        <w:t>πρόγραμμα</w:t>
      </w:r>
      <w:r w:rsidRPr="007C7E58">
        <w:rPr>
          <w:lang w:val="el-GR"/>
        </w:rPr>
        <w:t xml:space="preserve"> (</w:t>
      </w:r>
      <w:r w:rsidRPr="007C7E58">
        <w:rPr>
          <w:rFonts w:ascii="Verdana" w:hAnsi="Verdana"/>
          <w:b/>
          <w:i/>
          <w:sz w:val="18"/>
          <w:szCs w:val="18"/>
          <w:u w:val="single"/>
          <w:lang w:val="el-GR"/>
        </w:rPr>
        <w:t>και</w:t>
      </w:r>
      <w:r w:rsidRPr="007C7E58">
        <w:rPr>
          <w:rFonts w:asciiTheme="minorHAnsi" w:hAnsiTheme="minorHAnsi"/>
          <w:b/>
          <w:szCs w:val="20"/>
          <w:u w:val="single"/>
          <w:lang w:val="el-GR"/>
        </w:rPr>
        <w:t xml:space="preserve"> </w:t>
      </w:r>
      <w:r w:rsidRPr="007C7E58">
        <w:rPr>
          <w:rFonts w:ascii="Verdana" w:hAnsi="Verdana"/>
          <w:b/>
          <w:i/>
          <w:sz w:val="18"/>
          <w:szCs w:val="18"/>
          <w:u w:val="single"/>
          <w:lang w:val="el-GR"/>
        </w:rPr>
        <w:t xml:space="preserve">σε διάστημα έως </w:t>
      </w:r>
      <w:r>
        <w:rPr>
          <w:rFonts w:ascii="Verdana" w:hAnsi="Verdana"/>
          <w:b/>
          <w:i/>
          <w:sz w:val="18"/>
          <w:szCs w:val="18"/>
          <w:u w:val="single"/>
          <w:lang w:val="el-GR"/>
        </w:rPr>
        <w:t xml:space="preserve">ενός </w:t>
      </w:r>
      <w:r w:rsidRPr="007C7E58">
        <w:rPr>
          <w:rFonts w:ascii="Verdana" w:hAnsi="Verdana"/>
          <w:b/>
          <w:i/>
          <w:sz w:val="18"/>
          <w:szCs w:val="18"/>
          <w:u w:val="single"/>
          <w:lang w:val="el-GR"/>
        </w:rPr>
        <w:t xml:space="preserve"> (</w:t>
      </w:r>
      <w:r>
        <w:rPr>
          <w:rFonts w:ascii="Verdana" w:hAnsi="Verdana"/>
          <w:b/>
          <w:i/>
          <w:sz w:val="18"/>
          <w:szCs w:val="18"/>
          <w:u w:val="single"/>
          <w:lang w:val="el-GR"/>
        </w:rPr>
        <w:t>1</w:t>
      </w:r>
      <w:r w:rsidRPr="007C7E58">
        <w:rPr>
          <w:rFonts w:ascii="Verdana" w:hAnsi="Verdana"/>
          <w:b/>
          <w:i/>
          <w:sz w:val="18"/>
          <w:szCs w:val="18"/>
          <w:u w:val="single"/>
          <w:lang w:val="el-GR"/>
        </w:rPr>
        <w:t>) μήν</w:t>
      </w:r>
      <w:r>
        <w:rPr>
          <w:rFonts w:ascii="Verdana" w:hAnsi="Verdana"/>
          <w:b/>
          <w:i/>
          <w:sz w:val="18"/>
          <w:szCs w:val="18"/>
          <w:u w:val="single"/>
          <w:lang w:val="el-GR"/>
        </w:rPr>
        <w:t>α</w:t>
      </w:r>
      <w:r w:rsidRPr="007C7E58">
        <w:rPr>
          <w:rFonts w:ascii="Verdana" w:hAnsi="Verdana"/>
          <w:b/>
          <w:i/>
          <w:sz w:val="18"/>
          <w:szCs w:val="18"/>
          <w:u w:val="single"/>
          <w:lang w:val="el-GR"/>
        </w:rPr>
        <w:t xml:space="preserve">  από την ημερομηνία λήξης της απασχόλησης ή πρόωρης αποχώρησης του ωφελουμένου</w:t>
      </w:r>
      <w:r w:rsidRPr="007C7E58">
        <w:rPr>
          <w:rFonts w:ascii="Verdana" w:hAnsi="Verdana"/>
          <w:b/>
          <w:sz w:val="18"/>
          <w:szCs w:val="18"/>
          <w:lang w:val="el-GR"/>
        </w:rPr>
        <w:t>).</w:t>
      </w:r>
      <w:r w:rsidRPr="007C7E58">
        <w:rPr>
          <w:rFonts w:ascii="Verdana" w:hAnsi="Verdana"/>
          <w:sz w:val="18"/>
          <w:szCs w:val="18"/>
          <w:lang w:val="el-GR"/>
        </w:rPr>
        <w:t xml:space="preserve"> Συνεπώς</w:t>
      </w:r>
      <w:r w:rsidRPr="00226A81">
        <w:rPr>
          <w:rFonts w:ascii="Verdana" w:hAnsi="Verdana"/>
          <w:sz w:val="18"/>
          <w:szCs w:val="18"/>
          <w:lang w:val="el-GR"/>
        </w:rPr>
        <w:t xml:space="preserve"> όλα τα δεδομένα σας για την ηλικία σας, την εργασιακή σας κατάσταση, το εκπαιδευτικό σας επίπεδο, την κοινωνική ομάδα στην οποία ενδεχομένως ανήκετε, θα πρέπει να απαντηθούν σύμφωνα με τα χαρακτηριστικά και την κατάσταση που είχατε την ημέρα που εξήλθατε από το πρόγραμμα. </w:t>
      </w:r>
    </w:p>
    <w:p w:rsidR="00085236" w:rsidRPr="00226A81" w:rsidRDefault="00085236" w:rsidP="00085236">
      <w:pPr>
        <w:rPr>
          <w:rFonts w:ascii="Verdana" w:hAnsi="Verdana"/>
          <w:sz w:val="18"/>
          <w:szCs w:val="18"/>
          <w:lang w:val="el-GR"/>
        </w:rPr>
      </w:pPr>
    </w:p>
    <w:p w:rsidR="00085236" w:rsidRDefault="00085236" w:rsidP="00085236">
      <w:pPr>
        <w:rPr>
          <w:lang w:val="en-US"/>
        </w:rPr>
      </w:pPr>
      <w:bookmarkStart w:id="3" w:name="_GoBack"/>
      <w:bookmarkEnd w:id="3"/>
    </w:p>
    <w:p w:rsidR="00085236" w:rsidRPr="00085236" w:rsidRDefault="00085236" w:rsidP="00085236">
      <w:pPr>
        <w:rPr>
          <w:lang w:val="en-US"/>
        </w:rPr>
      </w:pPr>
    </w:p>
    <w:tbl>
      <w:tblPr>
        <w:tblW w:w="9243" w:type="dxa"/>
        <w:jc w:val="center"/>
        <w:tblInd w:w="-115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085236" w:rsidRPr="00307205" w:rsidTr="00FF6606">
        <w:trPr>
          <w:trHeight w:val="475"/>
          <w:tblHeader/>
          <w:jc w:val="center"/>
        </w:trPr>
        <w:tc>
          <w:tcPr>
            <w:tcW w:w="1462" w:type="dxa"/>
            <w:shd w:val="clear" w:color="auto" w:fill="C0C0C0"/>
            <w:vAlign w:val="center"/>
          </w:tcPr>
          <w:p w:rsidR="00085236" w:rsidRPr="00226A81" w:rsidRDefault="00085236" w:rsidP="00FF6606">
            <w:pPr>
              <w:jc w:val="center"/>
              <w:rPr>
                <w:rFonts w:ascii="Verdana" w:hAnsi="Verdana"/>
                <w:b/>
                <w:sz w:val="18"/>
                <w:szCs w:val="18"/>
                <w:lang w:val="el-GR"/>
              </w:rPr>
            </w:pPr>
          </w:p>
        </w:tc>
        <w:tc>
          <w:tcPr>
            <w:tcW w:w="6299" w:type="dxa"/>
            <w:shd w:val="clear" w:color="auto" w:fill="C0C0C0"/>
          </w:tcPr>
          <w:p w:rsidR="00085236" w:rsidRPr="00226A81" w:rsidRDefault="00085236" w:rsidP="00FF6606">
            <w:pPr>
              <w:jc w:val="center"/>
              <w:rPr>
                <w:rFonts w:ascii="Verdana" w:hAnsi="Verdana"/>
                <w:b/>
                <w:sz w:val="18"/>
                <w:szCs w:val="18"/>
                <w:lang w:val="el-GR"/>
              </w:rPr>
            </w:pPr>
          </w:p>
        </w:tc>
        <w:tc>
          <w:tcPr>
            <w:tcW w:w="741" w:type="dxa"/>
            <w:shd w:val="clear" w:color="auto" w:fill="C0C0C0"/>
            <w:vAlign w:val="center"/>
          </w:tcPr>
          <w:p w:rsidR="00085236" w:rsidRPr="00307205" w:rsidRDefault="00085236" w:rsidP="00FF6606">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085236" w:rsidRPr="00307205" w:rsidRDefault="00085236" w:rsidP="00FF6606">
            <w:pPr>
              <w:jc w:val="center"/>
              <w:rPr>
                <w:rFonts w:ascii="Verdana" w:hAnsi="Verdana"/>
                <w:b/>
                <w:sz w:val="18"/>
                <w:szCs w:val="18"/>
              </w:rPr>
            </w:pPr>
            <w:r w:rsidRPr="00307205">
              <w:rPr>
                <w:rFonts w:ascii="Verdana" w:hAnsi="Verdana"/>
                <w:b/>
                <w:sz w:val="18"/>
                <w:szCs w:val="18"/>
              </w:rPr>
              <w:t>ΟΧΙ</w:t>
            </w:r>
          </w:p>
        </w:tc>
      </w:tr>
      <w:tr w:rsidR="00085236" w:rsidRPr="00FF6606" w:rsidTr="00FF6606">
        <w:trPr>
          <w:trHeight w:val="580"/>
          <w:jc w:val="center"/>
        </w:trPr>
        <w:tc>
          <w:tcPr>
            <w:tcW w:w="1462" w:type="dxa"/>
            <w:shd w:val="clear" w:color="auto" w:fill="auto"/>
            <w:vAlign w:val="center"/>
          </w:tcPr>
          <w:p w:rsidR="00085236" w:rsidRPr="00F0279C" w:rsidRDefault="00085236" w:rsidP="00FF6606">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085236" w:rsidRPr="00226A81" w:rsidRDefault="00085236" w:rsidP="00FF6606">
            <w:pPr>
              <w:rPr>
                <w:rFonts w:ascii="Verdana" w:hAnsi="Verdana"/>
                <w:b/>
                <w:sz w:val="18"/>
                <w:szCs w:val="18"/>
                <w:lang w:val="el-GR"/>
              </w:rPr>
            </w:pPr>
            <w:r w:rsidRPr="00226A81">
              <w:rPr>
                <w:rFonts w:ascii="Verdana" w:hAnsi="Verdana"/>
                <w:b/>
                <w:sz w:val="18"/>
                <w:szCs w:val="18"/>
                <w:lang w:val="el-GR"/>
              </w:rPr>
              <w:t>ΚΑΘΕΣΤΩΣ ΕΡΓΑΣΙΑΣ ΚΑΤΑ ΤΗΝ ΕΞΟΔΟ</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sidRPr="00D9724C">
              <w:rPr>
                <w:rFonts w:ascii="Verdana" w:hAnsi="Verdana"/>
                <w:sz w:val="16"/>
                <w:szCs w:val="16"/>
              </w:rPr>
              <w:t>Α1</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sidRPr="00D9724C">
              <w:rPr>
                <w:rFonts w:ascii="Verdana" w:hAnsi="Verdana"/>
                <w:sz w:val="16"/>
                <w:szCs w:val="16"/>
              </w:rPr>
              <w:t>Α2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tcPr>
          <w:p w:rsidR="00085236" w:rsidRPr="00D138CB" w:rsidRDefault="00085236" w:rsidP="00FF6606">
            <w:pPr>
              <w:jc w:val="center"/>
            </w:pPr>
            <w:r w:rsidRPr="00D138CB">
              <w:lastRenderedPageBreak/>
              <w:t>Α2.0</w:t>
            </w:r>
          </w:p>
        </w:tc>
        <w:tc>
          <w:tcPr>
            <w:tcW w:w="6299" w:type="dxa"/>
          </w:tcPr>
          <w:p w:rsidR="00085236" w:rsidRPr="00A969E9" w:rsidRDefault="00085236" w:rsidP="00FF6606">
            <w:pPr>
              <w:rPr>
                <w:lang w:val="el-GR"/>
              </w:rPr>
            </w:pPr>
            <w:r w:rsidRPr="00A969E9">
              <w:rPr>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clear" w:color="auto" w:fill="auto"/>
          </w:tcPr>
          <w:p w:rsidR="00085236" w:rsidRPr="00D138CB" w:rsidRDefault="00085236" w:rsidP="00FF6606">
            <w:pPr>
              <w:jc w:val="center"/>
            </w:pPr>
            <w:r w:rsidRPr="00A969E9">
              <w:fldChar w:fldCharType="begin">
                <w:ffData>
                  <w:name w:val=""/>
                  <w:enabled/>
                  <w:calcOnExit w:val="0"/>
                  <w:checkBox>
                    <w:sizeAuto/>
                    <w:default w:val="0"/>
                  </w:checkBox>
                </w:ffData>
              </w:fldChar>
            </w:r>
            <w:r w:rsidRPr="00A969E9">
              <w:instrText xml:space="preserve"> FORMCHECKBOX </w:instrText>
            </w:r>
            <w:r>
              <w:fldChar w:fldCharType="separate"/>
            </w:r>
            <w:r w:rsidRPr="00A969E9">
              <w:fldChar w:fldCharType="end"/>
            </w:r>
          </w:p>
        </w:tc>
        <w:tc>
          <w:tcPr>
            <w:tcW w:w="741" w:type="dxa"/>
            <w:shd w:val="clear" w:color="auto" w:fill="auto"/>
          </w:tcPr>
          <w:p w:rsidR="00085236" w:rsidRPr="00D138CB" w:rsidRDefault="00085236" w:rsidP="00FF6606">
            <w:pPr>
              <w:jc w:val="center"/>
            </w:pPr>
            <w:r w:rsidRPr="00A969E9">
              <w:fldChar w:fldCharType="begin">
                <w:ffData>
                  <w:name w:val=""/>
                  <w:enabled/>
                  <w:calcOnExit w:val="0"/>
                  <w:checkBox>
                    <w:sizeAuto/>
                    <w:default w:val="0"/>
                  </w:checkBox>
                </w:ffData>
              </w:fldChar>
            </w:r>
            <w:r w:rsidRPr="00A969E9">
              <w:instrText xml:space="preserve"> FORMCHECKBOX </w:instrText>
            </w:r>
            <w:r>
              <w:fldChar w:fldCharType="separate"/>
            </w:r>
            <w:r w:rsidRPr="00A969E9">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sidRPr="00D9724C">
              <w:rPr>
                <w:rFonts w:ascii="Verdana" w:hAnsi="Verdana"/>
                <w:sz w:val="16"/>
                <w:szCs w:val="16"/>
              </w:rPr>
              <w:t>Α2.1</w:t>
            </w:r>
          </w:p>
        </w:tc>
        <w:tc>
          <w:tcPr>
            <w:tcW w:w="6299" w:type="dxa"/>
            <w:vAlign w:val="center"/>
          </w:tcPr>
          <w:p w:rsidR="00085236" w:rsidRPr="00D9724C" w:rsidRDefault="00085236" w:rsidP="00FF6606">
            <w:pPr>
              <w:rPr>
                <w:rFonts w:ascii="Verdana" w:hAnsi="Verdana"/>
                <w:sz w:val="18"/>
                <w:szCs w:val="18"/>
              </w:rPr>
            </w:pPr>
            <w:r w:rsidRPr="00D9724C">
              <w:rPr>
                <w:rFonts w:ascii="Verdana" w:hAnsi="Verdana"/>
                <w:sz w:val="18"/>
                <w:szCs w:val="18"/>
              </w:rPr>
              <w:t>Απα</w:t>
            </w:r>
            <w:proofErr w:type="spellStart"/>
            <w:r w:rsidRPr="00D9724C">
              <w:rPr>
                <w:rFonts w:ascii="Verdana" w:hAnsi="Verdana"/>
                <w:sz w:val="18"/>
                <w:szCs w:val="18"/>
              </w:rPr>
              <w:t>σχολούμ</w:t>
            </w:r>
            <w:proofErr w:type="spellEnd"/>
            <w:r w:rsidRPr="00D9724C">
              <w:rPr>
                <w:rFonts w:ascii="Verdana" w:hAnsi="Verdana"/>
                <w:sz w:val="18"/>
                <w:szCs w:val="18"/>
              </w:rPr>
              <w:t xml:space="preserve">αι </w:t>
            </w:r>
            <w:proofErr w:type="spellStart"/>
            <w:r w:rsidRPr="00D9724C">
              <w:rPr>
                <w:rFonts w:ascii="Verdana" w:hAnsi="Verdana"/>
                <w:sz w:val="18"/>
                <w:szCs w:val="18"/>
              </w:rPr>
              <w:t>στον</w:t>
            </w:r>
            <w:proofErr w:type="spellEnd"/>
            <w:r w:rsidRPr="00D9724C">
              <w:rPr>
                <w:rFonts w:ascii="Verdana" w:hAnsi="Verdana"/>
                <w:sz w:val="18"/>
                <w:szCs w:val="18"/>
              </w:rPr>
              <w:t xml:space="preserve"> </w:t>
            </w:r>
            <w:proofErr w:type="spellStart"/>
            <w:r w:rsidRPr="00D9724C">
              <w:rPr>
                <w:rFonts w:ascii="Verdana" w:hAnsi="Verdana"/>
                <w:sz w:val="18"/>
                <w:szCs w:val="18"/>
              </w:rPr>
              <w:t>ιδιωτικό</w:t>
            </w:r>
            <w:proofErr w:type="spellEnd"/>
            <w:r w:rsidRPr="00D9724C">
              <w:rPr>
                <w:rFonts w:ascii="Verdana" w:hAnsi="Verdana"/>
                <w:sz w:val="18"/>
                <w:szCs w:val="18"/>
              </w:rPr>
              <w:t xml:space="preserve"> </w:t>
            </w:r>
            <w:proofErr w:type="spellStart"/>
            <w:r w:rsidRPr="00D9724C">
              <w:rPr>
                <w:rFonts w:ascii="Verdana" w:hAnsi="Verdana"/>
                <w:sz w:val="18"/>
                <w:szCs w:val="18"/>
              </w:rPr>
              <w:t>τομέ</w:t>
            </w:r>
            <w:proofErr w:type="spellEnd"/>
            <w:r w:rsidRPr="00D9724C">
              <w:rPr>
                <w:rFonts w:ascii="Verdana" w:hAnsi="Verdana"/>
                <w:sz w:val="18"/>
                <w:szCs w:val="18"/>
              </w:rPr>
              <w:t>α</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Α2.1.1</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Α2.1.3</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Α2.1.4</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Α2.1.5</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Α2.1.6</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 xml:space="preserve">Απασχολούμαι αμειβόμενος/η με </w:t>
            </w:r>
            <w:proofErr w:type="spellStart"/>
            <w:r w:rsidRPr="00226A81">
              <w:rPr>
                <w:rFonts w:ascii="Verdana" w:hAnsi="Verdana"/>
                <w:sz w:val="18"/>
                <w:szCs w:val="18"/>
                <w:lang w:val="el-GR"/>
              </w:rPr>
              <w:t>εργόσημο</w:t>
            </w:r>
            <w:proofErr w:type="spellEnd"/>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Α2.2.1</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Α2.2.2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Α2.2.3</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Α2.3</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αυτοαπασχολούμενος/η</w:t>
            </w:r>
          </w:p>
          <w:p w:rsidR="00085236" w:rsidRPr="00226A81" w:rsidRDefault="00085236" w:rsidP="00FF6606">
            <w:pPr>
              <w:rPr>
                <w:sz w:val="18"/>
                <w:szCs w:val="18"/>
                <w:lang w:val="el-GR"/>
              </w:rPr>
            </w:pPr>
            <w:r w:rsidRPr="00226A81">
              <w:rPr>
                <w:sz w:val="18"/>
                <w:szCs w:val="18"/>
                <w:lang w:val="el-GR"/>
              </w:rPr>
              <w:t>(</w:t>
            </w:r>
            <w:r w:rsidRPr="00226A81">
              <w:rPr>
                <w:i/>
                <w:sz w:val="16"/>
                <w:szCs w:val="16"/>
                <w:lang w:val="el-GR"/>
              </w:rPr>
              <w:t>Επεξήγηση: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226A81">
              <w:rPr>
                <w:i/>
                <w:sz w:val="16"/>
                <w:szCs w:val="16"/>
                <w:lang w:val="el-GR"/>
              </w:rPr>
              <w:t>π.χ</w:t>
            </w:r>
            <w:proofErr w:type="spellEnd"/>
            <w:r w:rsidRPr="00226A81">
              <w:rPr>
                <w:i/>
                <w:sz w:val="16"/>
                <w:szCs w:val="16"/>
                <w:lang w:val="el-GR"/>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226A81">
              <w:rPr>
                <w:i/>
                <w:sz w:val="16"/>
                <w:szCs w:val="16"/>
                <w:lang w:val="el-GR"/>
              </w:rPr>
              <w:t>συμβοηθούντα</w:t>
            </w:r>
            <w:proofErr w:type="spellEnd"/>
            <w:r w:rsidRPr="00226A81">
              <w:rPr>
                <w:i/>
                <w:sz w:val="16"/>
                <w:szCs w:val="16"/>
                <w:lang w:val="el-GR"/>
              </w:rPr>
              <w:t xml:space="preserve"> μέλη οικογενειακών επιχειρήσεων)</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Α2.4</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Α3</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Α3.1</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C90083" w:rsidTr="00FF6606">
        <w:trPr>
          <w:trHeight w:val="580"/>
          <w:jc w:val="center"/>
        </w:trPr>
        <w:tc>
          <w:tcPr>
            <w:tcW w:w="1462" w:type="dxa"/>
            <w:shd w:val="clear" w:color="auto" w:fill="auto"/>
          </w:tcPr>
          <w:p w:rsidR="00085236" w:rsidRPr="006714AC" w:rsidRDefault="00085236" w:rsidP="00FF6606">
            <w:pPr>
              <w:jc w:val="center"/>
            </w:pPr>
            <w:r w:rsidRPr="006714AC">
              <w:t>Α3.1.1</w:t>
            </w:r>
          </w:p>
        </w:tc>
        <w:tc>
          <w:tcPr>
            <w:tcW w:w="6299" w:type="dxa"/>
          </w:tcPr>
          <w:p w:rsidR="00085236" w:rsidRPr="00C90083" w:rsidRDefault="00085236" w:rsidP="00FF6606">
            <w:pPr>
              <w:rPr>
                <w:lang w:val="el-GR"/>
              </w:rPr>
            </w:pPr>
            <w:r w:rsidRPr="00C90083">
              <w:rPr>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clear" w:color="auto" w:fill="auto"/>
          </w:tcPr>
          <w:p w:rsidR="00085236" w:rsidRDefault="00085236" w:rsidP="00FF6606">
            <w:pPr>
              <w:jc w:val="center"/>
            </w:pPr>
            <w:r w:rsidRPr="000F6194">
              <w:rPr>
                <w:rFonts w:ascii="Verdana" w:hAnsi="Verdana"/>
                <w:sz w:val="18"/>
                <w:szCs w:val="18"/>
              </w:rPr>
              <w:fldChar w:fldCharType="begin">
                <w:ffData>
                  <w:name w:val=""/>
                  <w:enabled/>
                  <w:calcOnExit w:val="0"/>
                  <w:checkBox>
                    <w:sizeAuto/>
                    <w:default w:val="0"/>
                  </w:checkBox>
                </w:ffData>
              </w:fldChar>
            </w:r>
            <w:r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rsidR="00085236" w:rsidRDefault="00085236" w:rsidP="00FF6606">
            <w:pPr>
              <w:jc w:val="center"/>
            </w:pPr>
            <w:r w:rsidRPr="000F6194">
              <w:rPr>
                <w:rFonts w:ascii="Verdana" w:hAnsi="Verdana"/>
                <w:sz w:val="18"/>
                <w:szCs w:val="18"/>
              </w:rPr>
              <w:fldChar w:fldCharType="begin">
                <w:ffData>
                  <w:name w:val=""/>
                  <w:enabled/>
                  <w:calcOnExit w:val="0"/>
                  <w:checkBox>
                    <w:sizeAuto/>
                    <w:default w:val="0"/>
                  </w:checkBox>
                </w:ffData>
              </w:fldChar>
            </w:r>
            <w:r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r>
      <w:tr w:rsidR="00085236" w:rsidRPr="00C90083" w:rsidTr="00FF6606">
        <w:trPr>
          <w:trHeight w:val="580"/>
          <w:jc w:val="center"/>
        </w:trPr>
        <w:tc>
          <w:tcPr>
            <w:tcW w:w="1462" w:type="dxa"/>
            <w:shd w:val="clear" w:color="auto" w:fill="auto"/>
          </w:tcPr>
          <w:p w:rsidR="00085236" w:rsidRPr="006714AC" w:rsidRDefault="00085236" w:rsidP="00FF6606">
            <w:pPr>
              <w:jc w:val="center"/>
            </w:pPr>
            <w:r w:rsidRPr="006714AC">
              <w:t>Α3.1.2</w:t>
            </w:r>
          </w:p>
        </w:tc>
        <w:tc>
          <w:tcPr>
            <w:tcW w:w="6299" w:type="dxa"/>
          </w:tcPr>
          <w:p w:rsidR="00085236" w:rsidRPr="00C90083" w:rsidRDefault="00085236" w:rsidP="00FF6606">
            <w:pPr>
              <w:rPr>
                <w:lang w:val="el-GR"/>
              </w:rPr>
            </w:pPr>
            <w:r w:rsidRPr="00C90083">
              <w:rPr>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clear" w:color="auto" w:fill="auto"/>
          </w:tcPr>
          <w:p w:rsidR="00085236" w:rsidRDefault="00085236" w:rsidP="00FF6606">
            <w:pPr>
              <w:jc w:val="center"/>
            </w:pPr>
            <w:r w:rsidRPr="000F6194">
              <w:rPr>
                <w:rFonts w:ascii="Verdana" w:hAnsi="Verdana"/>
                <w:sz w:val="18"/>
                <w:szCs w:val="18"/>
              </w:rPr>
              <w:fldChar w:fldCharType="begin">
                <w:ffData>
                  <w:name w:val=""/>
                  <w:enabled/>
                  <w:calcOnExit w:val="0"/>
                  <w:checkBox>
                    <w:sizeAuto/>
                    <w:default w:val="0"/>
                  </w:checkBox>
                </w:ffData>
              </w:fldChar>
            </w:r>
            <w:r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rsidR="00085236" w:rsidRDefault="00085236" w:rsidP="00FF6606">
            <w:pPr>
              <w:jc w:val="center"/>
            </w:pPr>
            <w:r w:rsidRPr="000F6194">
              <w:rPr>
                <w:rFonts w:ascii="Verdana" w:hAnsi="Verdana"/>
                <w:sz w:val="18"/>
                <w:szCs w:val="18"/>
              </w:rPr>
              <w:fldChar w:fldCharType="begin">
                <w:ffData>
                  <w:name w:val=""/>
                  <w:enabled/>
                  <w:calcOnExit w:val="0"/>
                  <w:checkBox>
                    <w:sizeAuto/>
                    <w:default w:val="0"/>
                  </w:checkBox>
                </w:ffData>
              </w:fldChar>
            </w:r>
            <w:r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Α3.2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 δεν αναζητώ εργασία</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FF6606" w:rsidTr="00FF6606">
        <w:trPr>
          <w:trHeight w:val="580"/>
          <w:jc w:val="center"/>
        </w:trPr>
        <w:tc>
          <w:tcPr>
            <w:tcW w:w="1462" w:type="dxa"/>
            <w:shd w:val="clear" w:color="auto" w:fill="auto"/>
            <w:vAlign w:val="center"/>
          </w:tcPr>
          <w:p w:rsidR="00085236" w:rsidRPr="00F0279C" w:rsidRDefault="00085236" w:rsidP="00FF6606">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085236" w:rsidRPr="00226A81" w:rsidRDefault="00085236" w:rsidP="00FF6606">
            <w:pPr>
              <w:rPr>
                <w:rFonts w:ascii="Verdana" w:hAnsi="Verdana"/>
                <w:b/>
                <w:bCs/>
                <w:sz w:val="18"/>
                <w:szCs w:val="18"/>
                <w:lang w:val="el-GR"/>
              </w:rPr>
            </w:pPr>
            <w:r w:rsidRPr="00226A81">
              <w:rPr>
                <w:rFonts w:ascii="Verdana" w:hAnsi="Verdana"/>
                <w:b/>
                <w:bCs/>
                <w:sz w:val="18"/>
                <w:szCs w:val="18"/>
                <w:lang w:val="el-GR"/>
              </w:rPr>
              <w:t>ΚΑΘΕΣΤΩΣ ΕΚΠΑΙΔΕΥΣΗΣ ΚΑΤΑ ΤΗΝ ΕΞΟΔΟ</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307205" w:rsidTr="00FF6606">
        <w:trPr>
          <w:trHeight w:val="580"/>
          <w:jc w:val="center"/>
        </w:trPr>
        <w:tc>
          <w:tcPr>
            <w:tcW w:w="1462" w:type="dxa"/>
            <w:shd w:val="clear" w:color="auto" w:fill="auto"/>
            <w:vAlign w:val="center"/>
          </w:tcPr>
          <w:p w:rsidR="00085236" w:rsidRPr="00BB46CC" w:rsidRDefault="00085236" w:rsidP="00FF6606">
            <w:pPr>
              <w:jc w:val="center"/>
              <w:rPr>
                <w:rFonts w:ascii="Verdana" w:hAnsi="Verdana"/>
                <w:sz w:val="16"/>
                <w:szCs w:val="16"/>
              </w:rPr>
            </w:pPr>
            <w:r>
              <w:rPr>
                <w:rFonts w:ascii="Verdana" w:hAnsi="Verdana"/>
                <w:sz w:val="16"/>
                <w:szCs w:val="16"/>
              </w:rPr>
              <w:lastRenderedPageBreak/>
              <w:t>Β</w:t>
            </w:r>
          </w:p>
        </w:tc>
        <w:tc>
          <w:tcPr>
            <w:tcW w:w="6299" w:type="dxa"/>
            <w:vAlign w:val="center"/>
          </w:tcPr>
          <w:p w:rsidR="00085236" w:rsidRPr="00226A81" w:rsidRDefault="00085236" w:rsidP="00FF6606">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Αν ναι σημειώστε σε ποια από τις παρακάτω κατηγορίες ανήκετε:</w:t>
            </w:r>
          </w:p>
          <w:p w:rsidR="00085236" w:rsidRPr="00226A81" w:rsidRDefault="00085236" w:rsidP="00FF6606">
            <w:pPr>
              <w:rPr>
                <w:b/>
                <w:i/>
                <w:sz w:val="16"/>
                <w:szCs w:val="16"/>
                <w:lang w:val="el-GR"/>
              </w:rPr>
            </w:pPr>
            <w:r w:rsidRPr="00226A81">
              <w:rPr>
                <w:i/>
                <w:sz w:val="16"/>
                <w:szCs w:val="16"/>
                <w:lang w:val="el-GR"/>
              </w:rPr>
              <w:t xml:space="preserve">(Επεξήγηση 1 :Στο απογραφικό Δελτίο ΕΞΟΔΟΥ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 xml:space="preserve">μετά την έξοδό σας/λήξη συμμετοχής σας από αυτή την πράξη του ΕΚΤ και έως και 1 μήνα (4 εβδομάδες) μετά. </w:t>
            </w:r>
          </w:p>
          <w:p w:rsidR="00085236" w:rsidRPr="00226A81" w:rsidRDefault="00085236" w:rsidP="00FF6606">
            <w:pPr>
              <w:rPr>
                <w:rFonts w:ascii="Verdana" w:hAnsi="Verdana"/>
                <w:i/>
                <w:sz w:val="16"/>
                <w:szCs w:val="16"/>
                <w:lang w:val="el-GR"/>
              </w:rPr>
            </w:pPr>
            <w:r w:rsidRPr="00226A81">
              <w:rPr>
                <w:i/>
                <w:sz w:val="16"/>
                <w:szCs w:val="16"/>
                <w:lang w:val="el-GR"/>
              </w:rPr>
              <w:t>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5D014E" w:rsidTr="00FF6606">
        <w:trPr>
          <w:trHeight w:val="580"/>
          <w:jc w:val="center"/>
        </w:trPr>
        <w:tc>
          <w:tcPr>
            <w:tcW w:w="1462" w:type="dxa"/>
            <w:shd w:val="clear" w:color="auto" w:fill="auto"/>
          </w:tcPr>
          <w:p w:rsidR="00085236" w:rsidRDefault="00085236" w:rsidP="00FF6606">
            <w:pPr>
              <w:jc w:val="center"/>
              <w:rPr>
                <w:lang w:val="el-GR"/>
              </w:rPr>
            </w:pPr>
          </w:p>
          <w:p w:rsidR="00085236" w:rsidRPr="006574F0" w:rsidRDefault="00085236" w:rsidP="00FF6606">
            <w:pPr>
              <w:jc w:val="center"/>
            </w:pPr>
            <w:r w:rsidRPr="006574F0">
              <w:t>Β0</w:t>
            </w:r>
          </w:p>
        </w:tc>
        <w:tc>
          <w:tcPr>
            <w:tcW w:w="6299" w:type="dxa"/>
          </w:tcPr>
          <w:p w:rsidR="00085236" w:rsidRPr="005D014E" w:rsidRDefault="00085236" w:rsidP="00FF6606">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rsidR="00085236" w:rsidRPr="005D014E" w:rsidRDefault="00085236" w:rsidP="00FF6606">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rsidR="00085236" w:rsidRPr="005D014E" w:rsidRDefault="00085236" w:rsidP="00FF6606">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r>
      <w:tr w:rsidR="00085236" w:rsidRPr="00307205" w:rsidTr="00FF6606">
        <w:trPr>
          <w:trHeight w:val="580"/>
          <w:jc w:val="center"/>
        </w:trPr>
        <w:tc>
          <w:tcPr>
            <w:tcW w:w="1462" w:type="dxa"/>
            <w:shd w:val="clear" w:color="auto" w:fill="auto"/>
            <w:vAlign w:val="center"/>
          </w:tcPr>
          <w:p w:rsidR="00085236" w:rsidRDefault="00085236" w:rsidP="00FF6606">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085236" w:rsidRPr="00795204" w:rsidRDefault="00085236" w:rsidP="00FF6606">
            <w:pPr>
              <w:rPr>
                <w:rFonts w:ascii="Verdana" w:hAnsi="Verdana"/>
                <w:bCs/>
                <w:sz w:val="18"/>
                <w:szCs w:val="18"/>
              </w:rPr>
            </w:pPr>
            <w:r w:rsidRPr="00795204">
              <w:rPr>
                <w:rFonts w:ascii="Verdana" w:hAnsi="Verdana"/>
                <w:bCs/>
                <w:sz w:val="18"/>
                <w:szCs w:val="18"/>
              </w:rPr>
              <w:t>M</w:t>
            </w:r>
            <w:proofErr w:type="spellStart"/>
            <w:r w:rsidRPr="00226A81">
              <w:rPr>
                <w:rFonts w:ascii="Verdana" w:hAnsi="Verdana"/>
                <w:bCs/>
                <w:sz w:val="18"/>
                <w:szCs w:val="18"/>
                <w:lang w:val="el-GR"/>
              </w:rPr>
              <w:t>αθητής</w:t>
            </w:r>
            <w:proofErr w:type="spellEnd"/>
            <w:r w:rsidRPr="00226A81">
              <w:rPr>
                <w:rFonts w:ascii="Verdana" w:hAnsi="Verdana"/>
                <w:bCs/>
                <w:sz w:val="18"/>
                <w:szCs w:val="18"/>
                <w:lang w:val="el-GR"/>
              </w:rPr>
              <w:t>/</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πρωτοβάθμιας ή δευτεροβάθμιας εκπαίδευσης (Δημοτικό, Γυμνάσιο, Λύκειο. </w:t>
            </w:r>
            <w:proofErr w:type="spellStart"/>
            <w:r w:rsidRPr="00795204">
              <w:rPr>
                <w:rFonts w:ascii="Verdana" w:hAnsi="Verdana"/>
                <w:bCs/>
                <w:sz w:val="18"/>
                <w:szCs w:val="18"/>
              </w:rPr>
              <w:t>Συμ</w:t>
            </w:r>
            <w:proofErr w:type="spellEnd"/>
            <w:r w:rsidRPr="00795204">
              <w:rPr>
                <w:rFonts w:ascii="Verdana" w:hAnsi="Verdana"/>
                <w:bCs/>
                <w:sz w:val="18"/>
                <w:szCs w:val="18"/>
              </w:rPr>
              <w:t xml:space="preserve">περιλαμβάνονται και τα </w:t>
            </w:r>
            <w:proofErr w:type="spellStart"/>
            <w:r w:rsidRPr="00795204">
              <w:rPr>
                <w:rFonts w:ascii="Verdana" w:hAnsi="Verdana"/>
                <w:bCs/>
                <w:sz w:val="18"/>
                <w:szCs w:val="18"/>
              </w:rPr>
              <w:t>Σχολεί</w:t>
            </w:r>
            <w:proofErr w:type="spellEnd"/>
            <w:r w:rsidRPr="00795204">
              <w:rPr>
                <w:rFonts w:ascii="Verdana" w:hAnsi="Verdana"/>
                <w:bCs/>
                <w:sz w:val="18"/>
                <w:szCs w:val="18"/>
              </w:rPr>
              <w:t xml:space="preserve">α </w:t>
            </w:r>
            <w:proofErr w:type="spellStart"/>
            <w:r w:rsidRPr="00795204">
              <w:rPr>
                <w:rFonts w:ascii="Verdana" w:hAnsi="Verdana"/>
                <w:bCs/>
                <w:sz w:val="18"/>
                <w:szCs w:val="18"/>
              </w:rPr>
              <w:t>Δεύτερης</w:t>
            </w:r>
            <w:proofErr w:type="spellEnd"/>
            <w:r w:rsidRPr="00795204">
              <w:rPr>
                <w:rFonts w:ascii="Verdana" w:hAnsi="Verdana"/>
                <w:bCs/>
                <w:sz w:val="18"/>
                <w:szCs w:val="18"/>
                <w:lang w:val="en-US"/>
              </w:rPr>
              <w:t xml:space="preserve"> </w:t>
            </w:r>
            <w:proofErr w:type="spellStart"/>
            <w:r w:rsidRPr="00795204">
              <w:rPr>
                <w:rFonts w:ascii="Verdana" w:hAnsi="Verdana"/>
                <w:bCs/>
                <w:sz w:val="18"/>
                <w:szCs w:val="18"/>
              </w:rPr>
              <w:t>Ευκ</w:t>
            </w:r>
            <w:proofErr w:type="spellEnd"/>
            <w:r w:rsidRPr="00795204">
              <w:rPr>
                <w:rFonts w:ascii="Verdana" w:hAnsi="Verdana"/>
                <w:bCs/>
                <w:sz w:val="18"/>
                <w:szCs w:val="18"/>
              </w:rPr>
              <w:t>αιρίας)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795204" w:rsidRDefault="00085236" w:rsidP="00FF6606">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Σπουδαστής/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190"/>
          <w:jc w:val="center"/>
        </w:trPr>
        <w:tc>
          <w:tcPr>
            <w:tcW w:w="1462" w:type="dxa"/>
            <w:tcBorders>
              <w:bottom w:val="single" w:sz="4" w:space="0" w:color="999999"/>
            </w:tcBorders>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Β3</w:t>
            </w:r>
          </w:p>
        </w:tc>
        <w:tc>
          <w:tcPr>
            <w:tcW w:w="6299" w:type="dxa"/>
            <w:tcBorders>
              <w:bottom w:val="single" w:sz="4" w:space="0" w:color="999999"/>
            </w:tcBorders>
            <w:shd w:val="clear"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Συμμετέχων/</w:t>
            </w:r>
            <w:proofErr w:type="spellStart"/>
            <w:r w:rsidRPr="00226A81">
              <w:rPr>
                <w:rFonts w:ascii="Verdana" w:hAnsi="Verdana"/>
                <w:sz w:val="18"/>
                <w:szCs w:val="18"/>
                <w:lang w:val="el-GR"/>
              </w:rPr>
              <w:t>ουσα</w:t>
            </w:r>
            <w:proofErr w:type="spellEnd"/>
            <w:r w:rsidRPr="00226A81">
              <w:rPr>
                <w:rFonts w:ascii="Verdana" w:hAnsi="Verdana"/>
                <w:sz w:val="18"/>
                <w:szCs w:val="18"/>
                <w:lang w:val="el-GR"/>
              </w:rPr>
              <w:t xml:space="preserve"> σε κάποιο πρόγραμμα συνεχιζόμενης επαγγελματικής κατάρτισης (</w:t>
            </w:r>
            <w:proofErr w:type="spellStart"/>
            <w:r w:rsidRPr="00226A81">
              <w:rPr>
                <w:rFonts w:ascii="Verdana" w:hAnsi="Verdana"/>
                <w:sz w:val="18"/>
                <w:szCs w:val="18"/>
                <w:lang w:val="el-GR"/>
              </w:rPr>
              <w:t>π.χ</w:t>
            </w:r>
            <w:proofErr w:type="spellEnd"/>
            <w:r w:rsidRPr="00226A81">
              <w:rPr>
                <w:rFonts w:ascii="Verdana" w:hAnsi="Verdana"/>
                <w:sz w:val="18"/>
                <w:szCs w:val="18"/>
                <w:lang w:val="el-GR"/>
              </w:rPr>
              <w:t xml:space="preserve"> ΚΕΚ)</w:t>
            </w:r>
          </w:p>
        </w:tc>
        <w:tc>
          <w:tcPr>
            <w:tcW w:w="741" w:type="dxa"/>
            <w:tcBorders>
              <w:bottom w:val="single" w:sz="4" w:space="0" w:color="999999"/>
            </w:tcBorders>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265"/>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Φοιτητής/</w:t>
            </w:r>
            <w:proofErr w:type="spellStart"/>
            <w:r w:rsidRPr="00226A81">
              <w:rPr>
                <w:rFonts w:ascii="Verdana" w:hAnsi="Verdana"/>
                <w:sz w:val="18"/>
                <w:szCs w:val="18"/>
                <w:lang w:val="el-GR"/>
              </w:rPr>
              <w:t>τρια</w:t>
            </w:r>
            <w:proofErr w:type="spellEnd"/>
            <w:r w:rsidRPr="00226A81">
              <w:rPr>
                <w:rFonts w:ascii="Verdana" w:hAnsi="Verdana"/>
                <w:sz w:val="18"/>
                <w:szCs w:val="18"/>
                <w:lang w:val="el-GR"/>
              </w:rPr>
              <w:t xml:space="preserve"> τριτοβάθμιας εκπαίδευσης πλήρους φοίτησης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405"/>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r w:rsidRPr="00307205">
              <w:rPr>
                <w:rFonts w:ascii="Verdana" w:hAnsi="Verdana"/>
                <w:sz w:val="18"/>
                <w:szCs w:val="18"/>
              </w:rPr>
              <w:t>  </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405"/>
          <w:jc w:val="center"/>
        </w:trPr>
        <w:tc>
          <w:tcPr>
            <w:tcW w:w="1462" w:type="dxa"/>
            <w:shd w:val="clear" w:color="auto" w:fill="auto"/>
            <w:vAlign w:val="center"/>
          </w:tcPr>
          <w:p w:rsidR="00085236" w:rsidRPr="000F4A12" w:rsidRDefault="00085236" w:rsidP="00FF6606">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Μεταπτυχιακός Φοιτητής ή υποψήφιος Διδάκτωρ</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F0279C" w:rsidTr="00FF6606">
        <w:trPr>
          <w:trHeight w:val="643"/>
          <w:jc w:val="center"/>
        </w:trPr>
        <w:tc>
          <w:tcPr>
            <w:tcW w:w="1462" w:type="dxa"/>
            <w:tcBorders>
              <w:bottom w:val="single" w:sz="4" w:space="0" w:color="999999"/>
            </w:tcBorders>
            <w:shd w:val="clear" w:color="auto" w:fill="auto"/>
            <w:vAlign w:val="center"/>
          </w:tcPr>
          <w:p w:rsidR="00085236" w:rsidRPr="00F0279C" w:rsidRDefault="00085236" w:rsidP="00FF6606">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rsidR="00085236" w:rsidRPr="00F0279C" w:rsidRDefault="00085236" w:rsidP="00FF6606">
            <w:pPr>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rsidR="00085236" w:rsidRPr="00F0279C" w:rsidRDefault="00085236" w:rsidP="00FF6606">
            <w:pPr>
              <w:jc w:val="center"/>
              <w:rPr>
                <w:rFonts w:ascii="Verdana" w:hAnsi="Verdana"/>
                <w:b/>
                <w:sz w:val="18"/>
                <w:szCs w:val="18"/>
              </w:rPr>
            </w:pPr>
          </w:p>
        </w:tc>
        <w:tc>
          <w:tcPr>
            <w:tcW w:w="741" w:type="dxa"/>
            <w:tcBorders>
              <w:bottom w:val="single" w:sz="4" w:space="0" w:color="999999"/>
            </w:tcBorders>
            <w:shd w:val="clear" w:color="auto" w:fill="auto"/>
            <w:vAlign w:val="center"/>
          </w:tcPr>
          <w:p w:rsidR="00085236" w:rsidRPr="00F0279C" w:rsidRDefault="00085236" w:rsidP="00FF6606">
            <w:pPr>
              <w:jc w:val="center"/>
              <w:rPr>
                <w:rFonts w:ascii="Verdana" w:hAnsi="Verdana"/>
                <w:b/>
                <w:sz w:val="18"/>
                <w:szCs w:val="18"/>
              </w:rPr>
            </w:pPr>
          </w:p>
        </w:tc>
      </w:tr>
      <w:tr w:rsidR="00085236" w:rsidRPr="00226A81" w:rsidTr="00FF6606">
        <w:trPr>
          <w:trHeight w:val="643"/>
          <w:jc w:val="center"/>
        </w:trPr>
        <w:tc>
          <w:tcPr>
            <w:tcW w:w="1462" w:type="dxa"/>
            <w:shd w:val="pct15" w:color="auto" w:fill="auto"/>
            <w:vAlign w:val="center"/>
          </w:tcPr>
          <w:p w:rsidR="00085236" w:rsidRPr="00987763" w:rsidRDefault="00085236" w:rsidP="00FF6606">
            <w:pPr>
              <w:jc w:val="center"/>
              <w:rPr>
                <w:rFonts w:ascii="Verdana" w:hAnsi="Verdana"/>
                <w:sz w:val="16"/>
                <w:szCs w:val="16"/>
                <w:lang w:val="el-GR"/>
              </w:rPr>
            </w:pPr>
            <w:r w:rsidRPr="00226A81">
              <w:rPr>
                <w:rFonts w:ascii="Verdana" w:hAnsi="Verdana"/>
                <w:sz w:val="16"/>
                <w:szCs w:val="16"/>
              </w:rPr>
              <w:t>Ε</w:t>
            </w:r>
            <w:r>
              <w:rPr>
                <w:rFonts w:ascii="Verdana" w:hAnsi="Verdana"/>
                <w:sz w:val="16"/>
                <w:szCs w:val="16"/>
                <w:lang w:val="el-GR"/>
              </w:rPr>
              <w:t>1</w:t>
            </w:r>
          </w:p>
        </w:tc>
        <w:tc>
          <w:tcPr>
            <w:tcW w:w="6299" w:type="dxa"/>
            <w:shd w:val="pct15" w:color="auto" w:fill="auto"/>
            <w:vAlign w:val="center"/>
          </w:tcPr>
          <w:p w:rsidR="00085236" w:rsidRPr="00226A81" w:rsidRDefault="00085236" w:rsidP="00FF6606">
            <w:pPr>
              <w:rPr>
                <w:i/>
                <w:sz w:val="16"/>
                <w:szCs w:val="16"/>
                <w:lang w:val="el-GR"/>
              </w:rPr>
            </w:pPr>
            <w:r w:rsidRPr="00226A81">
              <w:rPr>
                <w:rFonts w:ascii="Verdana" w:hAnsi="Verdana"/>
                <w:sz w:val="18"/>
                <w:szCs w:val="18"/>
                <w:lang w:val="el-GR"/>
              </w:rPr>
              <w:t xml:space="preserve">Αποκτήθηκε εξειδίκευση μετά την συμμετοχή σας στο πρόγραμμα (πιστοποιητικό, δίπλωμα, πτυχίο κοκ); </w:t>
            </w:r>
          </w:p>
        </w:tc>
        <w:tc>
          <w:tcPr>
            <w:tcW w:w="741" w:type="dxa"/>
            <w:shd w:val="pct15" w:color="auto" w:fill="auto"/>
            <w:vAlign w:val="center"/>
          </w:tcPr>
          <w:p w:rsidR="00085236" w:rsidRPr="00226A81" w:rsidRDefault="00085236" w:rsidP="00FF6606">
            <w:pPr>
              <w:jc w:val="center"/>
              <w:rPr>
                <w:rFonts w:ascii="Verdana" w:hAnsi="Verdana"/>
                <w:sz w:val="18"/>
                <w:szCs w:val="18"/>
              </w:rPr>
            </w:pPr>
            <w:r w:rsidRPr="002F3F2D">
              <w:rPr>
                <w:rFonts w:ascii="Verdana" w:hAnsi="Verdana"/>
                <w:sz w:val="18"/>
                <w:szCs w:val="18"/>
              </w:rPr>
              <w:fldChar w:fldCharType="begin">
                <w:ffData>
                  <w:name w:val="Επιλογή11"/>
                  <w:enabled/>
                  <w:calcOnExit w:val="0"/>
                  <w:checkBox>
                    <w:sizeAuto/>
                    <w:default w:val="0"/>
                  </w:checkBox>
                </w:ffData>
              </w:fldChar>
            </w:r>
            <w:r w:rsidRPr="002F3F2D">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F3F2D">
              <w:rPr>
                <w:rFonts w:ascii="Verdana" w:hAnsi="Verdana"/>
                <w:sz w:val="18"/>
                <w:szCs w:val="18"/>
              </w:rPr>
              <w:fldChar w:fldCharType="end"/>
            </w:r>
          </w:p>
        </w:tc>
        <w:tc>
          <w:tcPr>
            <w:tcW w:w="741" w:type="dxa"/>
            <w:shd w:val="pct15" w:color="auto" w:fill="auto"/>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Επιλογή11"/>
                  <w:enabled/>
                  <w:calcOnExit w:val="0"/>
                  <w:checkBox>
                    <w:sizeAuto/>
                    <w:default w:val="0"/>
                  </w:checkBox>
                </w:ffData>
              </w:fldChar>
            </w:r>
            <w:r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bl>
    <w:p w:rsidR="00085236" w:rsidRPr="00226A81" w:rsidRDefault="00085236" w:rsidP="00085236">
      <w:pPr>
        <w:jc w:val="right"/>
        <w:rPr>
          <w:lang w:val="el-GR"/>
        </w:rPr>
      </w:pPr>
      <w:r w:rsidRPr="00226A81">
        <w:rPr>
          <w:lang w:val="el-GR"/>
        </w:rPr>
        <w:t>Δηλώνω υπεύθυνα ότι τα παραπάνω στοιχεία είναι αληθή</w:t>
      </w:r>
    </w:p>
    <w:p w:rsidR="00085236" w:rsidRPr="00253728" w:rsidRDefault="00085236" w:rsidP="00085236">
      <w:pPr>
        <w:jc w:val="center"/>
        <w:rPr>
          <w:lang w:val="el-GR"/>
        </w:rPr>
      </w:pPr>
      <w:r>
        <w:rPr>
          <w:lang w:val="el-GR"/>
        </w:rPr>
        <w:t xml:space="preserve">                                                                                                                                                          </w:t>
      </w:r>
      <w:r w:rsidRPr="00253728">
        <w:rPr>
          <w:lang w:val="el-GR"/>
        </w:rPr>
        <w:t>ΥΠΟΓΡΑΦΗ</w:t>
      </w:r>
    </w:p>
    <w:p w:rsidR="00085236" w:rsidRDefault="00085236" w:rsidP="00085236">
      <w:pPr>
        <w:jc w:val="right"/>
        <w:rPr>
          <w:lang w:val="el-GR"/>
        </w:rPr>
      </w:pPr>
      <w:r w:rsidRPr="00253728">
        <w:rPr>
          <w:lang w:val="el-GR"/>
        </w:rPr>
        <w:t>ΟΝΟΜΑΤΕΠΩΝΥΜΟ</w:t>
      </w:r>
    </w:p>
    <w:p w:rsidR="00085236" w:rsidRPr="000B4189" w:rsidRDefault="00085236" w:rsidP="00085236">
      <w:pPr>
        <w:suppressAutoHyphens w:val="0"/>
        <w:spacing w:line="240" w:lineRule="auto"/>
        <w:jc w:val="left"/>
        <w:rPr>
          <w:lang w:val="el-GR"/>
        </w:rPr>
      </w:pPr>
    </w:p>
    <w:p w:rsidR="00F42C5A" w:rsidRDefault="00F42C5A"/>
    <w:sectPr w:rsidR="00F42C5A" w:rsidSect="007B4A46">
      <w:pgSz w:w="11900" w:h="16836"/>
      <w:pgMar w:top="713" w:right="1440" w:bottom="255" w:left="1440" w:header="0" w:footer="0" w:gutter="0"/>
      <w:cols w:space="0" w:equalWidth="0">
        <w:col w:w="9024"/>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B63" w:rsidRDefault="007C0B63" w:rsidP="00085236">
      <w:pPr>
        <w:spacing w:line="240" w:lineRule="auto"/>
      </w:pPr>
      <w:r>
        <w:separator/>
      </w:r>
    </w:p>
  </w:endnote>
  <w:endnote w:type="continuationSeparator" w:id="0">
    <w:p w:rsidR="007C0B63" w:rsidRDefault="007C0B63" w:rsidP="00085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HellasArial">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Verdana">
    <w:panose1 w:val="020B0604030504040204"/>
    <w:charset w:val="A1"/>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B63" w:rsidRDefault="007C0B63" w:rsidP="00085236">
      <w:pPr>
        <w:spacing w:line="240" w:lineRule="auto"/>
      </w:pPr>
      <w:r>
        <w:separator/>
      </w:r>
    </w:p>
  </w:footnote>
  <w:footnote w:type="continuationSeparator" w:id="0">
    <w:p w:rsidR="007C0B63" w:rsidRDefault="007C0B63" w:rsidP="00085236">
      <w:pPr>
        <w:spacing w:line="240" w:lineRule="auto"/>
      </w:pPr>
      <w:r>
        <w:continuationSeparator/>
      </w:r>
    </w:p>
  </w:footnote>
  <w:footnote w:id="1">
    <w:p w:rsidR="00085236" w:rsidRDefault="00085236" w:rsidP="00085236">
      <w:pPr>
        <w:pStyle w:val="af"/>
      </w:pPr>
      <w:r>
        <w:rPr>
          <w:rStyle w:val="a7"/>
        </w:rPr>
        <w:footnoteRef/>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2">
    <w:nsid w:val="00000007"/>
    <w:multiLevelType w:val="singleLevel"/>
    <w:tmpl w:val="00000007"/>
    <w:name w:val="WW8Num55"/>
    <w:lvl w:ilvl="0">
      <w:start w:val="1"/>
      <w:numFmt w:val="decimal"/>
      <w:pStyle w:val="NumberList"/>
      <w:lvlText w:val="%1."/>
      <w:lvlJc w:val="left"/>
      <w:pPr>
        <w:tabs>
          <w:tab w:val="num" w:pos="360"/>
        </w:tabs>
      </w:pPr>
    </w:lvl>
  </w:abstractNum>
  <w:abstractNum w:abstractNumId="3">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4">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5">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6">
    <w:nsid w:val="00000026"/>
    <w:multiLevelType w:val="singleLevel"/>
    <w:tmpl w:val="00000026"/>
    <w:name w:val="WW8Num244"/>
    <w:lvl w:ilvl="0">
      <w:start w:val="1"/>
      <w:numFmt w:val="decimal"/>
      <w:pStyle w:val="a"/>
      <w:lvlText w:val="%1."/>
      <w:lvlJc w:val="left"/>
      <w:pPr>
        <w:tabs>
          <w:tab w:val="num" w:pos="360"/>
        </w:tabs>
      </w:pPr>
    </w:lvl>
  </w:abstractNum>
  <w:abstractNum w:abstractNumId="7">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8">
    <w:nsid w:val="067D26A6"/>
    <w:multiLevelType w:val="hybridMultilevel"/>
    <w:tmpl w:val="A57AE1FA"/>
    <w:lvl w:ilvl="0" w:tplc="2AFA16E2">
      <w:start w:val="1"/>
      <w:numFmt w:val="bullet"/>
      <w:pStyle w:val="Tab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nsid w:val="2E0251CC"/>
    <w:multiLevelType w:val="singleLevel"/>
    <w:tmpl w:val="D868881C"/>
    <w:lvl w:ilvl="0">
      <w:start w:val="1"/>
      <w:numFmt w:val="decimal"/>
      <w:pStyle w:val="a0"/>
      <w:lvlText w:val="%1."/>
      <w:lvlJc w:val="left"/>
      <w:pPr>
        <w:tabs>
          <w:tab w:val="num" w:pos="473"/>
        </w:tabs>
        <w:ind w:left="454" w:hanging="341"/>
      </w:pPr>
    </w:lvl>
  </w:abstractNum>
  <w:abstractNum w:abstractNumId="11">
    <w:nsid w:val="3C636A7F"/>
    <w:multiLevelType w:val="multilevel"/>
    <w:tmpl w:val="9CEA2B1A"/>
    <w:lvl w:ilvl="0">
      <w:numFmt w:val="decimal"/>
      <w:pStyle w:val="StyleHeading114p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6"/>
  </w:num>
  <w:num w:numId="5">
    <w:abstractNumId w:val="11"/>
  </w:num>
  <w:num w:numId="6">
    <w:abstractNumId w:val="10"/>
  </w:num>
  <w:num w:numId="7">
    <w:abstractNumId w:val="7"/>
  </w:num>
  <w:num w:numId="8">
    <w:abstractNumId w:val="0"/>
  </w:num>
  <w:num w:numId="9">
    <w:abstractNumId w:val="8"/>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236"/>
    <w:rsid w:val="00085236"/>
    <w:rsid w:val="007C0B63"/>
    <w:rsid w:val="00F42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14:shadow w14:blurRad="0" w14:dist="0" w14:dir="0" w14:sx="0" w14:sy="0" w14:kx="0" w14:ky="0" w14:algn="none">
        <w14:srgbClr w14:val="000000"/>
      </w14:shadow>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14:shadow w14:blurRad="0" w14:dist="0" w14:dir="0" w14:sx="0" w14:sy="0" w14:kx="0" w14:ky="0" w14:algn="none">
        <w14:srgbClr w14:val="000000"/>
      </w14:shadow>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3285</Words>
  <Characters>17742</Characters>
  <Application>Microsoft Office Word</Application>
  <DocSecurity>0</DocSecurity>
  <Lines>147</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ΜΠΑΛΤΟΓΙΑΝΝΗΣ ΝΙΚΟΛΑΟΣ</cp:lastModifiedBy>
  <cp:revision>1</cp:revision>
  <dcterms:created xsi:type="dcterms:W3CDTF">2019-11-29T12:45:00Z</dcterms:created>
  <dcterms:modified xsi:type="dcterms:W3CDTF">2019-11-29T12:47:00Z</dcterms:modified>
</cp:coreProperties>
</file>